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FE549" w14:textId="77777777" w:rsidR="00B55244" w:rsidRDefault="00B55244" w:rsidP="002D6759">
      <w:pPr>
        <w:widowControl w:val="0"/>
        <w:autoSpaceDE w:val="0"/>
        <w:autoSpaceDN w:val="0"/>
        <w:adjustRightInd w:val="0"/>
        <w:ind w:right="283"/>
        <w:rPr>
          <w:szCs w:val="24"/>
        </w:rPr>
      </w:pPr>
    </w:p>
    <w:p w14:paraId="57F654DE" w14:textId="77777777" w:rsidR="007C7D9A" w:rsidRPr="00F522CA" w:rsidRDefault="007C7D9A" w:rsidP="007C7D9A">
      <w:pPr>
        <w:rPr>
          <w:szCs w:val="24"/>
        </w:rPr>
      </w:pPr>
      <w:r w:rsidRPr="00F522CA">
        <w:rPr>
          <w:szCs w:val="24"/>
        </w:rPr>
        <w:t>Priedas Nr.2</w:t>
      </w:r>
    </w:p>
    <w:p w14:paraId="2022BB97" w14:textId="77777777" w:rsidR="007C7D9A" w:rsidRPr="00C37AA0" w:rsidRDefault="007C7D9A" w:rsidP="007C7D9A">
      <w:pPr>
        <w:spacing w:before="120" w:after="120"/>
        <w:jc w:val="center"/>
        <w:rPr>
          <w:b/>
          <w:caps/>
          <w:szCs w:val="24"/>
        </w:rPr>
      </w:pPr>
      <w:r w:rsidRPr="00C37AA0">
        <w:rPr>
          <w:b/>
          <w:szCs w:val="24"/>
        </w:rPr>
        <w:t xml:space="preserve">PASIŪLYMAS </w:t>
      </w:r>
    </w:p>
    <w:p w14:paraId="6F835BC1" w14:textId="77777777" w:rsidR="007C7D9A" w:rsidRPr="00C37AA0" w:rsidRDefault="007C7D9A" w:rsidP="007C7D9A">
      <w:pPr>
        <w:jc w:val="center"/>
        <w:rPr>
          <w:b/>
          <w:bCs/>
          <w:iCs/>
        </w:rPr>
      </w:pPr>
      <w:r w:rsidRPr="00C37AA0">
        <w:rPr>
          <w:b/>
          <w:bCs/>
          <w:iCs/>
        </w:rPr>
        <w:t>„</w:t>
      </w:r>
      <w:r w:rsidRPr="00C37AA0">
        <w:rPr>
          <w:b/>
          <w:color w:val="000000"/>
          <w:szCs w:val="24"/>
          <w:lang w:eastAsia="en-US"/>
        </w:rPr>
        <w:t>DARBUOTOJŲ DRAUDIMO NUO NELAIMINGŲ ATSITIKIMŲ PASLAUGŲ</w:t>
      </w:r>
      <w:r w:rsidRPr="00C37AA0">
        <w:rPr>
          <w:b/>
          <w:bCs/>
          <w:iCs/>
        </w:rPr>
        <w:t xml:space="preserve"> PIRKIMAS“</w:t>
      </w:r>
    </w:p>
    <w:p w14:paraId="1D63FB65" w14:textId="77777777" w:rsidR="007C7D9A" w:rsidRPr="00333EC5" w:rsidRDefault="007C7D9A" w:rsidP="007C7D9A">
      <w:pPr>
        <w:jc w:val="center"/>
        <w:rPr>
          <w:b/>
          <w:highlight w:val="lightGray"/>
        </w:rPr>
      </w:pPr>
    </w:p>
    <w:p w14:paraId="1FB003F8" w14:textId="77777777" w:rsidR="007C7D9A" w:rsidRPr="00C37AA0" w:rsidRDefault="007C7D9A" w:rsidP="007C7D9A">
      <w:pPr>
        <w:jc w:val="center"/>
        <w:rPr>
          <w:szCs w:val="24"/>
        </w:rPr>
      </w:pPr>
      <w:r w:rsidRPr="00C37AA0">
        <w:rPr>
          <w:szCs w:val="24"/>
        </w:rPr>
        <w:t>UAB „VILNIAUS APŠVIETIMAS“</w:t>
      </w:r>
    </w:p>
    <w:p w14:paraId="3E95165D" w14:textId="77777777" w:rsidR="007C7D9A" w:rsidRPr="00C37AA0" w:rsidRDefault="007C7D9A" w:rsidP="007C7D9A">
      <w:pPr>
        <w:jc w:val="center"/>
        <w:rPr>
          <w:szCs w:val="24"/>
        </w:rPr>
      </w:pPr>
      <w:r w:rsidRPr="00C37AA0">
        <w:rPr>
          <w:szCs w:val="24"/>
        </w:rPr>
        <w:t>____________________</w:t>
      </w:r>
    </w:p>
    <w:p w14:paraId="7887BC62" w14:textId="77777777" w:rsidR="007C7D9A" w:rsidRPr="00C37AA0" w:rsidRDefault="007C7D9A" w:rsidP="007C7D9A">
      <w:pPr>
        <w:jc w:val="center"/>
        <w:rPr>
          <w:szCs w:val="24"/>
        </w:rPr>
      </w:pPr>
      <w:r w:rsidRPr="00C37AA0">
        <w:rPr>
          <w:szCs w:val="24"/>
        </w:rPr>
        <w:t>(Data)</w:t>
      </w:r>
    </w:p>
    <w:p w14:paraId="0A52EA33" w14:textId="77777777" w:rsidR="007C7D9A" w:rsidRPr="00C37AA0" w:rsidRDefault="007C7D9A" w:rsidP="007C7D9A">
      <w:pPr>
        <w:jc w:val="center"/>
        <w:rPr>
          <w:szCs w:val="24"/>
        </w:rPr>
      </w:pPr>
      <w:r w:rsidRPr="00C37AA0">
        <w:rPr>
          <w:szCs w:val="24"/>
        </w:rPr>
        <w:t>____________________</w:t>
      </w:r>
    </w:p>
    <w:p w14:paraId="29EF5DE7" w14:textId="77777777" w:rsidR="007C7D9A" w:rsidRPr="00C37AA0" w:rsidRDefault="007C7D9A" w:rsidP="007C7D9A">
      <w:pPr>
        <w:spacing w:after="120"/>
        <w:jc w:val="center"/>
        <w:rPr>
          <w:szCs w:val="24"/>
        </w:rPr>
      </w:pPr>
      <w:r w:rsidRPr="00C37AA0">
        <w:rPr>
          <w:szCs w:val="24"/>
        </w:rPr>
        <w:t>(Vieta)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2"/>
      </w:tblGrid>
      <w:tr w:rsidR="007C7D9A" w:rsidRPr="00333EC5" w14:paraId="0C7E102B" w14:textId="77777777" w:rsidTr="0009218D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234F" w14:textId="77777777" w:rsidR="007C7D9A" w:rsidRPr="005C4B24" w:rsidRDefault="007C7D9A" w:rsidP="0009218D">
            <w:pPr>
              <w:rPr>
                <w:szCs w:val="24"/>
              </w:rPr>
            </w:pPr>
            <w:r w:rsidRPr="005C4B24">
              <w:rPr>
                <w:szCs w:val="24"/>
              </w:rPr>
              <w:t>Tiekėjo pavadinimas /</w:t>
            </w:r>
            <w:r w:rsidRPr="005C4B24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76FA" w14:textId="77777777" w:rsidR="007C7D9A" w:rsidRPr="00333EC5" w:rsidRDefault="007C7D9A" w:rsidP="0009218D">
            <w:pPr>
              <w:jc w:val="center"/>
              <w:rPr>
                <w:szCs w:val="24"/>
                <w:highlight w:val="lightGray"/>
              </w:rPr>
            </w:pPr>
          </w:p>
        </w:tc>
      </w:tr>
      <w:tr w:rsidR="007C7D9A" w:rsidRPr="00333EC5" w14:paraId="4C0FAA60" w14:textId="77777777" w:rsidTr="0009218D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EFB3" w14:textId="77777777" w:rsidR="007C7D9A" w:rsidRPr="005C4B24" w:rsidRDefault="007C7D9A" w:rsidP="0009218D">
            <w:pPr>
              <w:rPr>
                <w:szCs w:val="24"/>
              </w:rPr>
            </w:pPr>
            <w:r w:rsidRPr="005C4B24">
              <w:rPr>
                <w:szCs w:val="24"/>
              </w:rPr>
              <w:t xml:space="preserve">Tiekėjo kodas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E9B11" w14:textId="77777777" w:rsidR="007C7D9A" w:rsidRPr="00333EC5" w:rsidRDefault="007C7D9A" w:rsidP="0009218D">
            <w:pPr>
              <w:rPr>
                <w:szCs w:val="24"/>
                <w:highlight w:val="lightGray"/>
              </w:rPr>
            </w:pPr>
          </w:p>
        </w:tc>
      </w:tr>
      <w:tr w:rsidR="007C7D9A" w:rsidRPr="00333EC5" w14:paraId="25DE67E3" w14:textId="77777777" w:rsidTr="0009218D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7FE7E" w14:textId="77777777" w:rsidR="007C7D9A" w:rsidRPr="005C4B24" w:rsidRDefault="007C7D9A" w:rsidP="0009218D">
            <w:pPr>
              <w:rPr>
                <w:szCs w:val="24"/>
              </w:rPr>
            </w:pPr>
            <w:r w:rsidRPr="005C4B24">
              <w:rPr>
                <w:szCs w:val="24"/>
              </w:rPr>
              <w:t>Tiekėjo adresas /</w:t>
            </w:r>
            <w:r w:rsidRPr="005C4B24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AE48B" w14:textId="77777777" w:rsidR="007C7D9A" w:rsidRPr="00333EC5" w:rsidRDefault="007C7D9A" w:rsidP="0009218D">
            <w:pPr>
              <w:rPr>
                <w:szCs w:val="24"/>
                <w:highlight w:val="lightGray"/>
              </w:rPr>
            </w:pPr>
          </w:p>
        </w:tc>
      </w:tr>
      <w:tr w:rsidR="007C7D9A" w:rsidRPr="00333EC5" w14:paraId="52005FB4" w14:textId="77777777" w:rsidTr="0009218D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3C90" w14:textId="77777777" w:rsidR="007C7D9A" w:rsidRPr="005C4B24" w:rsidRDefault="007C7D9A" w:rsidP="0009218D">
            <w:pPr>
              <w:rPr>
                <w:szCs w:val="24"/>
              </w:rPr>
            </w:pPr>
            <w:r w:rsidRPr="005C4B24">
              <w:rPr>
                <w:szCs w:val="24"/>
              </w:rPr>
              <w:t>Tiekėjo a. s., banko pavadinimas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5CFF" w14:textId="77777777" w:rsidR="007C7D9A" w:rsidRPr="00333EC5" w:rsidRDefault="007C7D9A" w:rsidP="0009218D">
            <w:pPr>
              <w:rPr>
                <w:szCs w:val="24"/>
                <w:highlight w:val="lightGray"/>
              </w:rPr>
            </w:pPr>
          </w:p>
        </w:tc>
      </w:tr>
      <w:tr w:rsidR="007C7D9A" w:rsidRPr="00333EC5" w14:paraId="2F84AC32" w14:textId="77777777" w:rsidTr="0009218D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57A7" w14:textId="77777777" w:rsidR="007C7D9A" w:rsidRPr="005C4B24" w:rsidRDefault="007C7D9A" w:rsidP="0009218D">
            <w:pPr>
              <w:rPr>
                <w:szCs w:val="24"/>
              </w:rPr>
            </w:pPr>
            <w:r w:rsidRPr="005C4B24">
              <w:rPr>
                <w:szCs w:val="24"/>
              </w:rPr>
              <w:t>Už pasiūlymą atsakingo asmens vardas, pavardė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84A5" w14:textId="77777777" w:rsidR="007C7D9A" w:rsidRPr="00333EC5" w:rsidRDefault="007C7D9A" w:rsidP="0009218D">
            <w:pPr>
              <w:jc w:val="center"/>
              <w:rPr>
                <w:szCs w:val="24"/>
                <w:highlight w:val="lightGray"/>
              </w:rPr>
            </w:pPr>
          </w:p>
        </w:tc>
      </w:tr>
      <w:tr w:rsidR="007C7D9A" w:rsidRPr="00333EC5" w14:paraId="48D6CEF1" w14:textId="77777777" w:rsidTr="0009218D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D68E" w14:textId="77777777" w:rsidR="007C7D9A" w:rsidRPr="005C4B24" w:rsidRDefault="007C7D9A" w:rsidP="0009218D">
            <w:pPr>
              <w:rPr>
                <w:szCs w:val="24"/>
              </w:rPr>
            </w:pPr>
            <w:r w:rsidRPr="005C4B24">
              <w:rPr>
                <w:szCs w:val="24"/>
              </w:rPr>
              <w:t>Telefono numeris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B7A4" w14:textId="77777777" w:rsidR="007C7D9A" w:rsidRPr="00333EC5" w:rsidRDefault="007C7D9A" w:rsidP="0009218D">
            <w:pPr>
              <w:rPr>
                <w:szCs w:val="24"/>
                <w:highlight w:val="lightGray"/>
              </w:rPr>
            </w:pPr>
          </w:p>
        </w:tc>
      </w:tr>
      <w:tr w:rsidR="007C7D9A" w:rsidRPr="00333EC5" w14:paraId="5AC9D8D3" w14:textId="77777777" w:rsidTr="0009218D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DCE83" w14:textId="77777777" w:rsidR="007C7D9A" w:rsidRPr="005C4B24" w:rsidRDefault="007C7D9A" w:rsidP="0009218D">
            <w:pPr>
              <w:rPr>
                <w:szCs w:val="24"/>
              </w:rPr>
            </w:pPr>
            <w:r w:rsidRPr="005C4B24">
              <w:rPr>
                <w:szCs w:val="24"/>
              </w:rPr>
              <w:t>Fakso numeris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86510" w14:textId="77777777" w:rsidR="007C7D9A" w:rsidRPr="00333EC5" w:rsidRDefault="007C7D9A" w:rsidP="0009218D">
            <w:pPr>
              <w:rPr>
                <w:szCs w:val="24"/>
                <w:highlight w:val="lightGray"/>
              </w:rPr>
            </w:pPr>
          </w:p>
        </w:tc>
      </w:tr>
      <w:tr w:rsidR="007C7D9A" w:rsidRPr="00333EC5" w14:paraId="74FAC661" w14:textId="77777777" w:rsidTr="0009218D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FF178" w14:textId="77777777" w:rsidR="007C7D9A" w:rsidRPr="005C4B24" w:rsidRDefault="007C7D9A" w:rsidP="0009218D">
            <w:pPr>
              <w:rPr>
                <w:szCs w:val="24"/>
              </w:rPr>
            </w:pPr>
            <w:r w:rsidRPr="005C4B24">
              <w:rPr>
                <w:szCs w:val="24"/>
              </w:rPr>
              <w:t>El. pašto adresas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F41C5" w14:textId="77777777" w:rsidR="007C7D9A" w:rsidRPr="00333EC5" w:rsidRDefault="007C7D9A" w:rsidP="0009218D">
            <w:pPr>
              <w:rPr>
                <w:szCs w:val="24"/>
                <w:highlight w:val="lightGray"/>
              </w:rPr>
            </w:pPr>
          </w:p>
        </w:tc>
      </w:tr>
    </w:tbl>
    <w:p w14:paraId="539970B2" w14:textId="77777777" w:rsidR="007C7D9A" w:rsidRPr="00C912C7" w:rsidRDefault="007C7D9A" w:rsidP="007C7D9A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C912C7">
        <w:rPr>
          <w:i/>
          <w:spacing w:val="-4"/>
          <w:lang w:eastAsia="en-US"/>
        </w:rPr>
        <w:t>Pastaba. Pildoma, jei tiekėjas ketina pasitelkti subrangovą (-</w:t>
      </w:r>
      <w:proofErr w:type="spellStart"/>
      <w:r w:rsidRPr="00C912C7">
        <w:rPr>
          <w:i/>
          <w:spacing w:val="-4"/>
          <w:lang w:eastAsia="en-US"/>
        </w:rPr>
        <w:t>us</w:t>
      </w:r>
      <w:proofErr w:type="spellEnd"/>
      <w:r w:rsidRPr="00C912C7">
        <w:rPr>
          <w:i/>
          <w:spacing w:val="-4"/>
          <w:lang w:eastAsia="en-US"/>
        </w:rPr>
        <w:t>), subtiekėją (-</w:t>
      </w:r>
      <w:proofErr w:type="spellStart"/>
      <w:r w:rsidRPr="00C912C7">
        <w:rPr>
          <w:i/>
          <w:spacing w:val="-4"/>
          <w:lang w:eastAsia="en-US"/>
        </w:rPr>
        <w:t>us</w:t>
      </w:r>
      <w:proofErr w:type="spellEnd"/>
      <w:r w:rsidRPr="00C912C7">
        <w:rPr>
          <w:i/>
          <w:spacing w:val="-4"/>
          <w:lang w:eastAsia="en-US"/>
        </w:rPr>
        <w:t>)</w:t>
      </w:r>
      <w:r w:rsidRPr="00C912C7">
        <w:rPr>
          <w:i/>
          <w:strike/>
          <w:spacing w:val="-4"/>
          <w:lang w:eastAsia="en-US"/>
        </w:rPr>
        <w:t>,</w:t>
      </w:r>
      <w:r w:rsidRPr="00C912C7">
        <w:rPr>
          <w:i/>
          <w:spacing w:val="-4"/>
          <w:lang w:eastAsia="en-US"/>
        </w:rPr>
        <w:t xml:space="preserve"> ar subteikėją (-</w:t>
      </w:r>
      <w:proofErr w:type="spellStart"/>
      <w:r w:rsidRPr="00C912C7">
        <w:rPr>
          <w:i/>
          <w:spacing w:val="-4"/>
          <w:lang w:eastAsia="en-US"/>
        </w:rPr>
        <w:t>us</w:t>
      </w:r>
      <w:proofErr w:type="spellEnd"/>
      <w:r w:rsidRPr="00C912C7">
        <w:rPr>
          <w:i/>
          <w:spacing w:val="-4"/>
          <w:lang w:eastAsia="en-US"/>
        </w:rPr>
        <w:t>)/</w:t>
      </w:r>
    </w:p>
    <w:tbl>
      <w:tblPr>
        <w:tblW w:w="10207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4962"/>
      </w:tblGrid>
      <w:tr w:rsidR="007C7D9A" w:rsidRPr="00C912C7" w14:paraId="61121072" w14:textId="77777777" w:rsidTr="0009218D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54770" w14:textId="77777777" w:rsidR="007C7D9A" w:rsidRPr="00C912C7" w:rsidRDefault="007C7D9A" w:rsidP="0009218D">
            <w:pPr>
              <w:rPr>
                <w:rFonts w:ascii="Calibri" w:eastAsia="Calibri" w:hAnsi="Calibri"/>
                <w:lang w:eastAsia="en-US"/>
              </w:rPr>
            </w:pPr>
            <w:r w:rsidRPr="00C912C7">
              <w:rPr>
                <w:spacing w:val="-4"/>
                <w:lang w:eastAsia="en-US"/>
              </w:rPr>
              <w:t>Subteikėjo (</w:t>
            </w:r>
            <w:r w:rsidRPr="00C912C7">
              <w:rPr>
                <w:spacing w:val="-4"/>
                <w:lang w:eastAsia="en-US"/>
              </w:rPr>
              <w:noBreakHyphen/>
              <w:t xml:space="preserve">ų) </w:t>
            </w:r>
            <w:r w:rsidRPr="00C912C7">
              <w:rPr>
                <w:lang w:eastAsia="en-US"/>
              </w:rPr>
              <w:t xml:space="preserve">pavadinimas  (-ai)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2674E" w14:textId="77777777" w:rsidR="007C7D9A" w:rsidRPr="00C912C7" w:rsidRDefault="007C7D9A" w:rsidP="0009218D">
            <w:pPr>
              <w:jc w:val="both"/>
              <w:rPr>
                <w:lang w:eastAsia="en-US"/>
              </w:rPr>
            </w:pPr>
          </w:p>
        </w:tc>
      </w:tr>
      <w:tr w:rsidR="007C7D9A" w:rsidRPr="00C912C7" w14:paraId="23AB374A" w14:textId="77777777" w:rsidTr="0009218D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DE1F3" w14:textId="77777777" w:rsidR="007C7D9A" w:rsidRPr="00C912C7" w:rsidRDefault="007C7D9A" w:rsidP="0009218D">
            <w:pPr>
              <w:rPr>
                <w:rFonts w:ascii="Calibri" w:eastAsia="Calibri" w:hAnsi="Calibri"/>
                <w:lang w:eastAsia="en-US"/>
              </w:rPr>
            </w:pPr>
            <w:r w:rsidRPr="00C912C7">
              <w:rPr>
                <w:spacing w:val="-4"/>
                <w:lang w:eastAsia="en-US"/>
              </w:rPr>
              <w:t>Subteikėjo (</w:t>
            </w:r>
            <w:r w:rsidRPr="00C912C7">
              <w:rPr>
                <w:spacing w:val="-4"/>
                <w:lang w:eastAsia="en-US"/>
              </w:rPr>
              <w:noBreakHyphen/>
              <w:t xml:space="preserve">ų) </w:t>
            </w:r>
            <w:r w:rsidRPr="00C912C7">
              <w:rPr>
                <w:lang w:eastAsia="en-US"/>
              </w:rPr>
              <w:t xml:space="preserve">adresas (-ai)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1D668" w14:textId="77777777" w:rsidR="007C7D9A" w:rsidRPr="00C912C7" w:rsidRDefault="007C7D9A" w:rsidP="0009218D">
            <w:pPr>
              <w:jc w:val="both"/>
              <w:rPr>
                <w:lang w:eastAsia="en-US"/>
              </w:rPr>
            </w:pPr>
          </w:p>
        </w:tc>
      </w:tr>
      <w:tr w:rsidR="007C7D9A" w:rsidRPr="00333EC5" w14:paraId="7BAAC202" w14:textId="77777777" w:rsidTr="0009218D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4CDBF" w14:textId="77777777" w:rsidR="007C7D9A" w:rsidRPr="00C912C7" w:rsidRDefault="007C7D9A" w:rsidP="0009218D">
            <w:pPr>
              <w:rPr>
                <w:lang w:eastAsia="en-US"/>
              </w:rPr>
            </w:pPr>
            <w:r w:rsidRPr="00C912C7">
              <w:rPr>
                <w:lang w:eastAsia="en-US"/>
              </w:rPr>
              <w:t xml:space="preserve">Įsipareigojimų dalis (procentais), kuriai ketinama pasitelkti </w:t>
            </w:r>
            <w:r w:rsidRPr="00C912C7">
              <w:rPr>
                <w:spacing w:val="-4"/>
                <w:lang w:eastAsia="en-US"/>
              </w:rPr>
              <w:t xml:space="preserve"> subteikėją (</w:t>
            </w:r>
            <w:r w:rsidRPr="00C912C7">
              <w:rPr>
                <w:spacing w:val="-4"/>
                <w:lang w:eastAsia="en-US"/>
              </w:rPr>
              <w:noBreakHyphen/>
            </w:r>
            <w:proofErr w:type="spellStart"/>
            <w:r w:rsidRPr="00C912C7">
              <w:rPr>
                <w:spacing w:val="-4"/>
                <w:lang w:eastAsia="en-US"/>
              </w:rPr>
              <w:t>us</w:t>
            </w:r>
            <w:proofErr w:type="spellEnd"/>
            <w:r w:rsidRPr="00C912C7">
              <w:rPr>
                <w:spacing w:val="-4"/>
                <w:lang w:eastAsia="en-US"/>
              </w:rPr>
              <w:t>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61D9B" w14:textId="77777777" w:rsidR="007C7D9A" w:rsidRPr="00C912C7" w:rsidRDefault="007C7D9A" w:rsidP="0009218D">
            <w:pPr>
              <w:jc w:val="both"/>
              <w:rPr>
                <w:lang w:eastAsia="en-US"/>
              </w:rPr>
            </w:pPr>
          </w:p>
        </w:tc>
      </w:tr>
    </w:tbl>
    <w:p w14:paraId="60E1CCEC" w14:textId="77777777" w:rsidR="007C7D9A" w:rsidRPr="005015B3" w:rsidRDefault="007C7D9A" w:rsidP="007C7D9A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5015B3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517F5FDC" w14:textId="77777777" w:rsidR="007C7D9A" w:rsidRPr="005015B3" w:rsidRDefault="007C7D9A" w:rsidP="007C7D9A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 w:rsidRPr="005015B3">
        <w:rPr>
          <w:rFonts w:eastAsia="Arial Unicode MS" w:cs="Tahoma"/>
          <w:szCs w:val="24"/>
        </w:rPr>
        <w:t>1) pirkimo dokumentuose;</w:t>
      </w:r>
    </w:p>
    <w:p w14:paraId="1E8D6ADE" w14:textId="77777777" w:rsidR="007C7D9A" w:rsidRPr="005015B3" w:rsidRDefault="007C7D9A" w:rsidP="007C7D9A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 w:rsidRPr="005015B3">
        <w:rPr>
          <w:rFonts w:eastAsia="Arial Unicode MS" w:cs="Tahoma"/>
          <w:szCs w:val="24"/>
        </w:rPr>
        <w:t>2) kituose pirkimo dokumentuose (jų paaiškinimuose, patikslinimuose)</w:t>
      </w:r>
    </w:p>
    <w:p w14:paraId="3249885D" w14:textId="77777777" w:rsidR="007C7D9A" w:rsidRPr="005015B3" w:rsidRDefault="007C7D9A" w:rsidP="007C7D9A">
      <w:pPr>
        <w:jc w:val="both"/>
      </w:pPr>
      <w:r w:rsidRPr="005015B3">
        <w:rPr>
          <w:szCs w:val="24"/>
        </w:rPr>
        <w:t xml:space="preserve">2. </w:t>
      </w:r>
      <w:r w:rsidRPr="005015B3">
        <w:rPr>
          <w:spacing w:val="-4"/>
        </w:rPr>
        <w:t>Pateikdamas pasiūlymą, patvirtinu, kad dokumentų skaitmeninės</w:t>
      </w:r>
      <w:r w:rsidRPr="005015B3">
        <w:t xml:space="preserve"> kopijos ir elektroninėmis priemonėmis pateikti duomenys yra tikri.</w:t>
      </w:r>
    </w:p>
    <w:p w14:paraId="4A0116BA" w14:textId="77777777" w:rsidR="007C7D9A" w:rsidRPr="005015B3" w:rsidRDefault="007C7D9A" w:rsidP="007C7D9A">
      <w:pPr>
        <w:jc w:val="both"/>
        <w:rPr>
          <w:szCs w:val="24"/>
        </w:rPr>
      </w:pPr>
    </w:p>
    <w:p w14:paraId="26D1A73A" w14:textId="77777777" w:rsidR="007C7D9A" w:rsidRPr="005015B3" w:rsidRDefault="007C7D9A" w:rsidP="007C7D9A">
      <w:pPr>
        <w:rPr>
          <w:rFonts w:eastAsia="Arial Unicode MS" w:cs="Tahoma"/>
        </w:rPr>
      </w:pPr>
      <w:r w:rsidRPr="005015B3">
        <w:rPr>
          <w:rFonts w:eastAsia="Arial Unicode MS" w:cs="Tahoma"/>
        </w:rPr>
        <w:t>Mūsų siūlomos Paslaugos visiškai atitinka pirkimo dokumentuose nurodytus reikalavimus:</w:t>
      </w:r>
    </w:p>
    <w:p w14:paraId="540924C0" w14:textId="77777777" w:rsidR="007C7D9A" w:rsidRPr="005015B3" w:rsidRDefault="007C7D9A" w:rsidP="007C7D9A">
      <w:pPr>
        <w:ind w:firstLine="540"/>
        <w:jc w:val="right"/>
        <w:rPr>
          <w:szCs w:val="24"/>
        </w:rPr>
      </w:pPr>
      <w:r w:rsidRPr="005015B3">
        <w:rPr>
          <w:szCs w:val="24"/>
        </w:rPr>
        <w:t>1 lentelė</w:t>
      </w:r>
    </w:p>
    <w:tbl>
      <w:tblPr>
        <w:tblpPr w:leftFromText="180" w:rightFromText="180" w:vertAnchor="text" w:horzAnchor="margin" w:tblpX="-21" w:tblpY="8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244"/>
        <w:gridCol w:w="1449"/>
        <w:gridCol w:w="1276"/>
        <w:gridCol w:w="1523"/>
        <w:gridCol w:w="1243"/>
        <w:gridCol w:w="1344"/>
      </w:tblGrid>
      <w:tr w:rsidR="007C7D9A" w:rsidRPr="00333EC5" w14:paraId="15A259DD" w14:textId="77777777" w:rsidTr="0009218D">
        <w:tc>
          <w:tcPr>
            <w:tcW w:w="562" w:type="dxa"/>
            <w:shd w:val="clear" w:color="auto" w:fill="auto"/>
            <w:vAlign w:val="center"/>
          </w:tcPr>
          <w:p w14:paraId="7DD3BAEE" w14:textId="77777777" w:rsidR="007C7D9A" w:rsidRPr="005015B3" w:rsidRDefault="007C7D9A" w:rsidP="0009218D">
            <w:pPr>
              <w:ind w:left="-142"/>
              <w:jc w:val="center"/>
              <w:rPr>
                <w:color w:val="000000"/>
                <w:szCs w:val="24"/>
                <w:lang w:eastAsia="en-US"/>
              </w:rPr>
            </w:pPr>
            <w:r w:rsidRPr="005015B3">
              <w:rPr>
                <w:bCs/>
                <w:iCs/>
                <w:color w:val="000000"/>
                <w:szCs w:val="24"/>
                <w:lang w:eastAsia="en-US"/>
              </w:rPr>
              <w:t>Eil. Nr.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EB72CDB" w14:textId="77777777" w:rsidR="007C7D9A" w:rsidRPr="005015B3" w:rsidRDefault="007C7D9A" w:rsidP="0009218D">
            <w:pPr>
              <w:snapToGrid w:val="0"/>
              <w:jc w:val="center"/>
              <w:rPr>
                <w:bCs/>
                <w:iCs/>
                <w:color w:val="000000"/>
                <w:szCs w:val="24"/>
                <w:lang w:eastAsia="en-US"/>
              </w:rPr>
            </w:pPr>
            <w:r w:rsidRPr="005015B3">
              <w:rPr>
                <w:bCs/>
                <w:iCs/>
                <w:color w:val="000000"/>
                <w:szCs w:val="24"/>
                <w:lang w:eastAsia="en-US"/>
              </w:rPr>
              <w:t>Draudžiamas</w:t>
            </w:r>
          </w:p>
          <w:p w14:paraId="144092B8" w14:textId="77777777" w:rsidR="007C7D9A" w:rsidRPr="00333EC5" w:rsidRDefault="007C7D9A" w:rsidP="0009218D">
            <w:pPr>
              <w:snapToGrid w:val="0"/>
              <w:jc w:val="center"/>
              <w:rPr>
                <w:szCs w:val="24"/>
                <w:highlight w:val="lightGray"/>
                <w:lang w:eastAsia="en-US"/>
              </w:rPr>
            </w:pPr>
            <w:r w:rsidRPr="005015B3">
              <w:rPr>
                <w:bCs/>
                <w:iCs/>
                <w:color w:val="000000"/>
                <w:szCs w:val="24"/>
                <w:lang w:eastAsia="en-US"/>
              </w:rPr>
              <w:t>asmuo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0C49696D" w14:textId="77777777" w:rsidR="007C7D9A" w:rsidRPr="00333EC5" w:rsidRDefault="007C7D9A" w:rsidP="0009218D">
            <w:pPr>
              <w:snapToGrid w:val="0"/>
              <w:jc w:val="center"/>
              <w:rPr>
                <w:szCs w:val="24"/>
                <w:highlight w:val="lightGray"/>
                <w:lang w:eastAsia="en-US"/>
              </w:rPr>
            </w:pPr>
            <w:r w:rsidRPr="005015B3">
              <w:rPr>
                <w:szCs w:val="24"/>
                <w:lang w:eastAsia="en-US"/>
              </w:rPr>
              <w:t>Draudžiamųjų skaičius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775E2022" w14:textId="77777777" w:rsidR="007C7D9A" w:rsidRPr="00333EC5" w:rsidRDefault="007C7D9A" w:rsidP="0009218D">
            <w:pPr>
              <w:snapToGrid w:val="0"/>
              <w:jc w:val="center"/>
              <w:rPr>
                <w:szCs w:val="24"/>
                <w:highlight w:val="lightGray"/>
                <w:lang w:eastAsia="en-US"/>
              </w:rPr>
            </w:pPr>
            <w:r w:rsidRPr="00E96A3C">
              <w:rPr>
                <w:bCs/>
                <w:iCs/>
                <w:color w:val="000000"/>
                <w:szCs w:val="24"/>
                <w:lang w:eastAsia="en-US"/>
              </w:rPr>
              <w:t>Draudimo suma kiekvieno apdraustojo atžvilgiu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03B8A0" w14:textId="77777777" w:rsidR="007C7D9A" w:rsidRPr="00333EC5" w:rsidRDefault="007C7D9A" w:rsidP="0009218D">
            <w:pPr>
              <w:ind w:left="-81"/>
              <w:jc w:val="center"/>
              <w:rPr>
                <w:bCs/>
                <w:iCs/>
                <w:color w:val="000000"/>
                <w:szCs w:val="24"/>
                <w:highlight w:val="lightGray"/>
                <w:lang w:eastAsia="en-US"/>
              </w:rPr>
            </w:pPr>
            <w:r w:rsidRPr="00F655EA">
              <w:rPr>
                <w:bCs/>
                <w:iCs/>
                <w:color w:val="000000"/>
                <w:szCs w:val="24"/>
                <w:lang w:eastAsia="en-US"/>
              </w:rPr>
              <w:t>Galiojimas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6CED121" w14:textId="77777777" w:rsidR="007C7D9A" w:rsidRPr="00754EFC" w:rsidRDefault="007C7D9A" w:rsidP="0009218D">
            <w:pPr>
              <w:ind w:left="-66" w:right="-108"/>
              <w:jc w:val="center"/>
              <w:rPr>
                <w:szCs w:val="24"/>
                <w:lang w:eastAsia="en-US"/>
              </w:rPr>
            </w:pPr>
            <w:r w:rsidRPr="00754EFC">
              <w:rPr>
                <w:szCs w:val="24"/>
                <w:lang w:eastAsia="en-US"/>
              </w:rPr>
              <w:t>Naudos</w:t>
            </w:r>
          </w:p>
          <w:p w14:paraId="3739B455" w14:textId="77777777" w:rsidR="007C7D9A" w:rsidRPr="00754EFC" w:rsidRDefault="007C7D9A" w:rsidP="0009218D">
            <w:pPr>
              <w:ind w:left="-66" w:right="-108"/>
              <w:jc w:val="center"/>
              <w:rPr>
                <w:bCs/>
                <w:iCs/>
                <w:color w:val="000000"/>
                <w:szCs w:val="24"/>
                <w:lang w:eastAsia="en-US"/>
              </w:rPr>
            </w:pPr>
            <w:r w:rsidRPr="00754EFC">
              <w:rPr>
                <w:szCs w:val="24"/>
                <w:lang w:eastAsia="en-US"/>
              </w:rPr>
              <w:t xml:space="preserve"> gavėjas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BC7F673" w14:textId="77777777" w:rsidR="007C7D9A" w:rsidRPr="00754EFC" w:rsidRDefault="007C7D9A" w:rsidP="0009218D">
            <w:pPr>
              <w:rPr>
                <w:bCs/>
                <w:iCs/>
                <w:color w:val="000000"/>
                <w:szCs w:val="24"/>
                <w:lang w:eastAsia="en-US"/>
              </w:rPr>
            </w:pPr>
            <w:r w:rsidRPr="00754EFC">
              <w:rPr>
                <w:bCs/>
                <w:iCs/>
                <w:color w:val="000000"/>
                <w:szCs w:val="24"/>
                <w:lang w:eastAsia="en-US"/>
              </w:rPr>
              <w:t>Įmoka už vieną apdraustą</w:t>
            </w:r>
          </w:p>
          <w:p w14:paraId="01465DE4" w14:textId="77777777" w:rsidR="007C7D9A" w:rsidRPr="00754EFC" w:rsidRDefault="007C7D9A" w:rsidP="0009218D">
            <w:pPr>
              <w:rPr>
                <w:bCs/>
                <w:iCs/>
                <w:color w:val="000000"/>
                <w:szCs w:val="24"/>
                <w:lang w:eastAsia="en-US"/>
              </w:rPr>
            </w:pPr>
            <w:r w:rsidRPr="00754EFC">
              <w:rPr>
                <w:bCs/>
                <w:iCs/>
                <w:color w:val="000000"/>
                <w:szCs w:val="24"/>
                <w:lang w:eastAsia="en-US"/>
              </w:rPr>
              <w:t>Asmenį, metams, Eur</w:t>
            </w:r>
          </w:p>
          <w:p w14:paraId="038CAB94" w14:textId="77777777" w:rsidR="007C7D9A" w:rsidRPr="00754EFC" w:rsidRDefault="007C7D9A" w:rsidP="0009218D">
            <w:pPr>
              <w:ind w:right="-108"/>
              <w:jc w:val="center"/>
              <w:rPr>
                <w:bCs/>
                <w:iCs/>
                <w:color w:val="000000"/>
                <w:szCs w:val="24"/>
                <w:lang w:eastAsia="en-U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469F05A3" w14:textId="77777777" w:rsidR="007C7D9A" w:rsidRPr="006B42CA" w:rsidRDefault="007C7D9A" w:rsidP="0009218D">
            <w:pPr>
              <w:ind w:left="-66" w:right="-108"/>
              <w:jc w:val="center"/>
              <w:rPr>
                <w:szCs w:val="24"/>
                <w:lang w:eastAsia="en-US"/>
              </w:rPr>
            </w:pPr>
            <w:r w:rsidRPr="006B42CA">
              <w:rPr>
                <w:szCs w:val="24"/>
                <w:lang w:eastAsia="en-US"/>
              </w:rPr>
              <w:t>Įmoka metams, Eur</w:t>
            </w:r>
          </w:p>
          <w:p w14:paraId="5DA81E61" w14:textId="77777777" w:rsidR="007C7D9A" w:rsidRPr="00333EC5" w:rsidRDefault="007C7D9A" w:rsidP="0009218D">
            <w:pPr>
              <w:ind w:left="-66" w:right="-108"/>
              <w:rPr>
                <w:bCs/>
                <w:iCs/>
                <w:color w:val="000000"/>
                <w:szCs w:val="24"/>
                <w:highlight w:val="lightGray"/>
                <w:lang w:eastAsia="en-US"/>
              </w:rPr>
            </w:pPr>
            <w:r w:rsidRPr="006B42CA">
              <w:rPr>
                <w:bCs/>
                <w:iCs/>
                <w:color w:val="000000"/>
                <w:szCs w:val="24"/>
                <w:lang w:eastAsia="en-US"/>
              </w:rPr>
              <w:t xml:space="preserve">     Viso:</w:t>
            </w:r>
          </w:p>
        </w:tc>
      </w:tr>
      <w:tr w:rsidR="007C7D9A" w:rsidRPr="00333EC5" w14:paraId="399B26F1" w14:textId="77777777" w:rsidTr="0019310F">
        <w:tc>
          <w:tcPr>
            <w:tcW w:w="562" w:type="dxa"/>
            <w:shd w:val="clear" w:color="auto" w:fill="auto"/>
            <w:vAlign w:val="center"/>
          </w:tcPr>
          <w:p w14:paraId="105E38F9" w14:textId="77777777" w:rsidR="007C7D9A" w:rsidRPr="005015B3" w:rsidRDefault="007C7D9A" w:rsidP="00777F40">
            <w:pPr>
              <w:jc w:val="center"/>
              <w:rPr>
                <w:szCs w:val="24"/>
                <w:lang w:eastAsia="en-US"/>
              </w:rPr>
            </w:pPr>
            <w:r w:rsidRPr="005015B3">
              <w:rPr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BC5917" w14:textId="77777777" w:rsidR="007C7D9A" w:rsidRPr="005015B3" w:rsidRDefault="007C7D9A" w:rsidP="00777F40">
            <w:pPr>
              <w:suppressAutoHyphens/>
              <w:snapToGrid w:val="0"/>
              <w:jc w:val="center"/>
              <w:rPr>
                <w:szCs w:val="24"/>
                <w:lang w:eastAsia="en-US"/>
              </w:rPr>
            </w:pPr>
            <w:r w:rsidRPr="005015B3">
              <w:rPr>
                <w:szCs w:val="24"/>
                <w:lang w:eastAsia="en-US"/>
              </w:rPr>
              <w:t>UAB „Vilniaus apšvietimas“</w:t>
            </w:r>
          </w:p>
          <w:p w14:paraId="19B2766A" w14:textId="77777777" w:rsidR="007C7D9A" w:rsidRPr="005015B3" w:rsidRDefault="007C7D9A" w:rsidP="00777F40">
            <w:pPr>
              <w:suppressAutoHyphens/>
              <w:snapToGrid w:val="0"/>
              <w:jc w:val="center"/>
              <w:rPr>
                <w:szCs w:val="24"/>
                <w:lang w:eastAsia="ar-SA"/>
              </w:rPr>
            </w:pPr>
            <w:r w:rsidRPr="005015B3">
              <w:rPr>
                <w:szCs w:val="24"/>
                <w:lang w:eastAsia="en-US"/>
              </w:rPr>
              <w:t>darbuotojas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6E7576AE" w14:textId="5B4FD6F4" w:rsidR="007C7D9A" w:rsidRPr="00333EC5" w:rsidRDefault="00086385" w:rsidP="00777F40">
            <w:pPr>
              <w:suppressAutoHyphens/>
              <w:snapToGrid w:val="0"/>
              <w:jc w:val="center"/>
              <w:rPr>
                <w:szCs w:val="24"/>
                <w:highlight w:val="lightGray"/>
                <w:lang w:eastAsia="ar-SA"/>
              </w:rPr>
            </w:pPr>
            <w:r w:rsidRPr="00606A51">
              <w:rPr>
                <w:color w:val="000000" w:themeColor="text1"/>
                <w:szCs w:val="24"/>
                <w:lang w:eastAsia="en-US"/>
              </w:rPr>
              <w:t>136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2B56D791" w14:textId="77777777" w:rsidR="007C7D9A" w:rsidRPr="00606A51" w:rsidRDefault="007C7D9A" w:rsidP="00777F40">
            <w:pPr>
              <w:jc w:val="center"/>
              <w:rPr>
                <w:szCs w:val="24"/>
                <w:lang w:eastAsia="en-US"/>
              </w:rPr>
            </w:pPr>
            <w:r w:rsidRPr="00606A51">
              <w:rPr>
                <w:szCs w:val="24"/>
                <w:lang w:eastAsia="en-US"/>
              </w:rPr>
              <w:t>Mirtis           30000 Eur</w:t>
            </w:r>
          </w:p>
          <w:p w14:paraId="3D988DF3" w14:textId="77777777" w:rsidR="007C7D9A" w:rsidRPr="00606A51" w:rsidRDefault="007C7D9A" w:rsidP="00777F40">
            <w:pPr>
              <w:jc w:val="center"/>
              <w:rPr>
                <w:szCs w:val="24"/>
                <w:lang w:eastAsia="en-US"/>
              </w:rPr>
            </w:pPr>
            <w:r w:rsidRPr="00606A51">
              <w:rPr>
                <w:szCs w:val="24"/>
                <w:lang w:eastAsia="en-US"/>
              </w:rPr>
              <w:t>Neįgalumas  30000 Eur</w:t>
            </w:r>
          </w:p>
          <w:p w14:paraId="208A6691" w14:textId="77777777" w:rsidR="007C7D9A" w:rsidRPr="00E96A3C" w:rsidRDefault="007C7D9A" w:rsidP="00777F40">
            <w:pPr>
              <w:suppressAutoHyphens/>
              <w:snapToGrid w:val="0"/>
              <w:jc w:val="center"/>
              <w:rPr>
                <w:szCs w:val="24"/>
                <w:highlight w:val="yellow"/>
                <w:lang w:eastAsia="ar-SA"/>
              </w:rPr>
            </w:pPr>
            <w:r w:rsidRPr="00606A51">
              <w:rPr>
                <w:szCs w:val="24"/>
                <w:lang w:eastAsia="en-US"/>
              </w:rPr>
              <w:t>Traumos       10000 Eur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8D807F" w14:textId="77777777" w:rsidR="007C7D9A" w:rsidRPr="00333EC5" w:rsidRDefault="007C7D9A" w:rsidP="00777F40">
            <w:pPr>
              <w:ind w:left="-6"/>
              <w:jc w:val="center"/>
              <w:rPr>
                <w:szCs w:val="24"/>
                <w:highlight w:val="lightGray"/>
                <w:lang w:eastAsia="en-US"/>
              </w:rPr>
            </w:pPr>
            <w:r w:rsidRPr="00F655EA">
              <w:rPr>
                <w:szCs w:val="24"/>
                <w:lang w:eastAsia="en-US"/>
              </w:rPr>
              <w:t>Visą parą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67876E56" w14:textId="77777777" w:rsidR="007C7D9A" w:rsidRPr="006B7916" w:rsidRDefault="007C7D9A" w:rsidP="00777F40">
            <w:pPr>
              <w:jc w:val="center"/>
              <w:rPr>
                <w:szCs w:val="24"/>
                <w:lang w:eastAsia="en-US"/>
              </w:rPr>
            </w:pPr>
            <w:r w:rsidRPr="006B7916">
              <w:rPr>
                <w:szCs w:val="24"/>
                <w:lang w:eastAsia="en-US"/>
              </w:rPr>
              <w:t>UAB „Vilniaus apšvietimas“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1A0D027" w14:textId="77777777" w:rsidR="007C7D9A" w:rsidRPr="00333EC5" w:rsidRDefault="007C7D9A" w:rsidP="00777F40">
            <w:pPr>
              <w:jc w:val="center"/>
              <w:rPr>
                <w:szCs w:val="24"/>
                <w:highlight w:val="lightGray"/>
                <w:lang w:eastAsia="en-U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215E4C20" w14:textId="77777777" w:rsidR="007C7D9A" w:rsidRPr="00333EC5" w:rsidRDefault="007C7D9A" w:rsidP="00777F40">
            <w:pPr>
              <w:jc w:val="center"/>
              <w:rPr>
                <w:szCs w:val="24"/>
                <w:highlight w:val="lightGray"/>
                <w:lang w:eastAsia="en-US"/>
              </w:rPr>
            </w:pPr>
          </w:p>
        </w:tc>
      </w:tr>
    </w:tbl>
    <w:p w14:paraId="1031B1B0" w14:textId="77777777" w:rsidR="007C7D9A" w:rsidRPr="00333EC5" w:rsidRDefault="007C7D9A" w:rsidP="007C7D9A">
      <w:pPr>
        <w:ind w:firstLine="540"/>
        <w:jc w:val="both"/>
        <w:rPr>
          <w:sz w:val="20"/>
          <w:highlight w:val="lightGray"/>
        </w:rPr>
      </w:pPr>
    </w:p>
    <w:p w14:paraId="5D7A6103" w14:textId="77777777" w:rsidR="007C7D9A" w:rsidRPr="00333EC5" w:rsidRDefault="007C7D9A" w:rsidP="007C7D9A">
      <w:pPr>
        <w:ind w:firstLine="720"/>
        <w:jc w:val="both"/>
        <w:rPr>
          <w:szCs w:val="24"/>
          <w:highlight w:val="lightGray"/>
        </w:rPr>
      </w:pPr>
    </w:p>
    <w:p w14:paraId="3AE89325" w14:textId="77777777" w:rsidR="007C7D9A" w:rsidRPr="006D73F5" w:rsidRDefault="007C7D9A" w:rsidP="007C7D9A">
      <w:pPr>
        <w:ind w:firstLine="540"/>
        <w:jc w:val="both"/>
        <w:rPr>
          <w:b/>
          <w:szCs w:val="24"/>
        </w:rPr>
      </w:pPr>
      <w:r w:rsidRPr="006D73F5">
        <w:rPr>
          <w:b/>
          <w:szCs w:val="24"/>
        </w:rPr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0761D13B" w14:textId="77777777" w:rsidR="007C7D9A" w:rsidRPr="006D73F5" w:rsidRDefault="007C7D9A" w:rsidP="007C7D9A">
      <w:pPr>
        <w:ind w:firstLine="540"/>
        <w:jc w:val="both"/>
        <w:rPr>
          <w:szCs w:val="24"/>
        </w:rPr>
      </w:pPr>
      <w:r w:rsidRPr="006D73F5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4EA46F4B" w14:textId="77777777" w:rsidR="007C7D9A" w:rsidRPr="00333EC5" w:rsidRDefault="007C7D9A" w:rsidP="007C7D9A">
      <w:pPr>
        <w:ind w:firstLine="540"/>
        <w:jc w:val="both"/>
        <w:rPr>
          <w:szCs w:val="24"/>
          <w:highlight w:val="lightGray"/>
        </w:rPr>
      </w:pPr>
    </w:p>
    <w:p w14:paraId="154E6631" w14:textId="77777777" w:rsidR="007C7D9A" w:rsidRPr="0054331A" w:rsidRDefault="007C7D9A" w:rsidP="007C7D9A">
      <w:pPr>
        <w:spacing w:after="160" w:line="259" w:lineRule="auto"/>
        <w:ind w:firstLine="567"/>
        <w:jc w:val="both"/>
        <w:rPr>
          <w:szCs w:val="24"/>
          <w:lang w:eastAsia="ar-SA"/>
        </w:rPr>
      </w:pPr>
      <w:r w:rsidRPr="0054331A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54331A">
        <w:rPr>
          <w:b/>
          <w:szCs w:val="24"/>
          <w:lang w:eastAsia="ar-SA"/>
        </w:rPr>
        <w:t>prašome nurodyti, kokia pasiūlymo dalis yra konfidenciali.</w:t>
      </w:r>
      <w:r w:rsidRPr="0054331A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7BB32663" w14:textId="77777777" w:rsidR="007C7D9A" w:rsidRPr="0054331A" w:rsidRDefault="007C7D9A" w:rsidP="007C7D9A">
      <w:pPr>
        <w:ind w:firstLine="540"/>
        <w:jc w:val="both"/>
        <w:rPr>
          <w:szCs w:val="24"/>
        </w:rPr>
      </w:pPr>
      <w:r w:rsidRPr="0054331A">
        <w:rPr>
          <w:szCs w:val="24"/>
        </w:rPr>
        <w:t>Šiame pasiūlyme yra pateikta ir konfidenciali informacija (dokumentai su konfidencialia informacija yra pažymėti):</w:t>
      </w:r>
    </w:p>
    <w:p w14:paraId="22D493D6" w14:textId="77777777" w:rsidR="007C7D9A" w:rsidRPr="0054331A" w:rsidRDefault="007C7D9A" w:rsidP="007C7D9A">
      <w:pPr>
        <w:ind w:firstLine="540"/>
        <w:jc w:val="right"/>
        <w:rPr>
          <w:szCs w:val="24"/>
        </w:rPr>
      </w:pPr>
      <w:r w:rsidRPr="0054331A">
        <w:rPr>
          <w:szCs w:val="24"/>
        </w:rPr>
        <w:t>2 lentelė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863"/>
      </w:tblGrid>
      <w:tr w:rsidR="007C7D9A" w:rsidRPr="00333EC5" w14:paraId="248D6295" w14:textId="77777777" w:rsidTr="000921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338F" w14:textId="77777777" w:rsidR="007C7D9A" w:rsidRPr="0054331A" w:rsidRDefault="007C7D9A" w:rsidP="0009218D">
            <w:pPr>
              <w:jc w:val="center"/>
              <w:rPr>
                <w:szCs w:val="24"/>
              </w:rPr>
            </w:pPr>
            <w:proofErr w:type="spellStart"/>
            <w:r w:rsidRPr="0054331A">
              <w:rPr>
                <w:szCs w:val="24"/>
              </w:rPr>
              <w:t>Eil.Nr</w:t>
            </w:r>
            <w:proofErr w:type="spellEnd"/>
            <w:r w:rsidRPr="0054331A">
              <w:rPr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E558" w14:textId="77777777" w:rsidR="007C7D9A" w:rsidRPr="0054331A" w:rsidRDefault="007C7D9A" w:rsidP="0009218D">
            <w:pPr>
              <w:jc w:val="center"/>
              <w:rPr>
                <w:szCs w:val="24"/>
              </w:rPr>
            </w:pPr>
            <w:r w:rsidRPr="0054331A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621" w14:textId="77777777" w:rsidR="007C7D9A" w:rsidRPr="0054331A" w:rsidRDefault="007C7D9A" w:rsidP="0009218D">
            <w:pPr>
              <w:jc w:val="center"/>
              <w:rPr>
                <w:szCs w:val="24"/>
              </w:rPr>
            </w:pPr>
            <w:r w:rsidRPr="0054331A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8C91" w14:textId="77777777" w:rsidR="007C7D9A" w:rsidRPr="0054331A" w:rsidRDefault="007C7D9A" w:rsidP="0009218D">
            <w:pPr>
              <w:jc w:val="center"/>
              <w:rPr>
                <w:szCs w:val="24"/>
              </w:rPr>
            </w:pPr>
            <w:r w:rsidRPr="0054331A">
              <w:rPr>
                <w:szCs w:val="24"/>
              </w:rPr>
              <w:t>Konfidencialumo priežastys</w:t>
            </w:r>
          </w:p>
        </w:tc>
      </w:tr>
      <w:tr w:rsidR="007C7D9A" w:rsidRPr="00333EC5" w14:paraId="7659729B" w14:textId="77777777" w:rsidTr="000921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A1AE" w14:textId="77777777" w:rsidR="007C7D9A" w:rsidRPr="0054331A" w:rsidRDefault="007C7D9A" w:rsidP="0009218D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68DA" w14:textId="77777777" w:rsidR="007C7D9A" w:rsidRPr="0054331A" w:rsidRDefault="007C7D9A" w:rsidP="0009218D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4877" w14:textId="77777777" w:rsidR="007C7D9A" w:rsidRPr="0054331A" w:rsidRDefault="007C7D9A" w:rsidP="0009218D">
            <w:pPr>
              <w:jc w:val="both"/>
              <w:rPr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CBD5" w14:textId="77777777" w:rsidR="007C7D9A" w:rsidRPr="0054331A" w:rsidRDefault="007C7D9A" w:rsidP="0009218D">
            <w:pPr>
              <w:jc w:val="both"/>
              <w:rPr>
                <w:szCs w:val="24"/>
              </w:rPr>
            </w:pPr>
          </w:p>
        </w:tc>
      </w:tr>
      <w:tr w:rsidR="007C7D9A" w:rsidRPr="00333EC5" w14:paraId="4ED16209" w14:textId="77777777" w:rsidTr="000921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A868" w14:textId="77777777" w:rsidR="007C7D9A" w:rsidRPr="0054331A" w:rsidRDefault="007C7D9A" w:rsidP="0009218D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809C" w14:textId="77777777" w:rsidR="007C7D9A" w:rsidRPr="0054331A" w:rsidRDefault="007C7D9A" w:rsidP="0009218D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D0EB" w14:textId="77777777" w:rsidR="007C7D9A" w:rsidRPr="0054331A" w:rsidRDefault="007C7D9A" w:rsidP="0009218D">
            <w:pPr>
              <w:jc w:val="both"/>
              <w:rPr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7E97" w14:textId="77777777" w:rsidR="007C7D9A" w:rsidRPr="0054331A" w:rsidRDefault="007C7D9A" w:rsidP="0009218D">
            <w:pPr>
              <w:jc w:val="both"/>
              <w:rPr>
                <w:szCs w:val="24"/>
              </w:rPr>
            </w:pPr>
          </w:p>
        </w:tc>
      </w:tr>
    </w:tbl>
    <w:p w14:paraId="51AAE4C9" w14:textId="77777777" w:rsidR="007C7D9A" w:rsidRPr="00CA7D44" w:rsidRDefault="007C7D9A" w:rsidP="007C7D9A">
      <w:pPr>
        <w:ind w:firstLine="720"/>
        <w:jc w:val="both"/>
        <w:rPr>
          <w:bCs/>
          <w:szCs w:val="24"/>
        </w:rPr>
      </w:pPr>
      <w:r w:rsidRPr="00CA7D44">
        <w:rPr>
          <w:bCs/>
          <w:szCs w:val="24"/>
        </w:rPr>
        <w:t xml:space="preserve">*Pildyti tuomet, jei bus pateikta konfidenciali informacija. Tiekėjas negali nurodyti, kad konfidenciali yra pasiūlymo kaina, įkainiai, arba, kad visas pasiūlymas yra konfidencialus. </w:t>
      </w:r>
    </w:p>
    <w:p w14:paraId="2417D3FB" w14:textId="77777777" w:rsidR="007C7D9A" w:rsidRPr="00333EC5" w:rsidRDefault="007C7D9A" w:rsidP="007C7D9A">
      <w:pPr>
        <w:ind w:firstLine="540"/>
        <w:jc w:val="both"/>
        <w:rPr>
          <w:b/>
          <w:szCs w:val="24"/>
          <w:highlight w:val="lightGray"/>
        </w:rPr>
      </w:pPr>
    </w:p>
    <w:p w14:paraId="412BF94F" w14:textId="77777777" w:rsidR="007C7D9A" w:rsidRPr="00872E3E" w:rsidRDefault="007C7D9A" w:rsidP="007C7D9A">
      <w:pPr>
        <w:ind w:firstLine="720"/>
        <w:jc w:val="both"/>
        <w:rPr>
          <w:b/>
          <w:szCs w:val="24"/>
        </w:rPr>
      </w:pPr>
      <w:r w:rsidRPr="00872E3E">
        <w:rPr>
          <w:b/>
          <w:szCs w:val="24"/>
        </w:rPr>
        <w:t>Kartu su pasiūlymu pateikiami šie dokumentai:</w:t>
      </w:r>
    </w:p>
    <w:p w14:paraId="4F081D38" w14:textId="77777777" w:rsidR="007C7D9A" w:rsidRPr="00872E3E" w:rsidRDefault="007C7D9A" w:rsidP="007C7D9A">
      <w:pPr>
        <w:ind w:firstLine="720"/>
        <w:jc w:val="right"/>
        <w:rPr>
          <w:bCs/>
          <w:szCs w:val="24"/>
        </w:rPr>
      </w:pPr>
      <w:r w:rsidRPr="00872E3E">
        <w:rPr>
          <w:bCs/>
          <w:szCs w:val="24"/>
        </w:rPr>
        <w:t>3 lentelė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990"/>
      </w:tblGrid>
      <w:tr w:rsidR="007C7D9A" w:rsidRPr="00872E3E" w14:paraId="73981867" w14:textId="77777777" w:rsidTr="0009218D">
        <w:trPr>
          <w:trHeight w:val="1102"/>
        </w:trPr>
        <w:tc>
          <w:tcPr>
            <w:tcW w:w="675" w:type="dxa"/>
          </w:tcPr>
          <w:p w14:paraId="0555DF2A" w14:textId="77777777" w:rsidR="007C7D9A" w:rsidRPr="00872E3E" w:rsidRDefault="007C7D9A" w:rsidP="0009218D">
            <w:pPr>
              <w:jc w:val="center"/>
              <w:rPr>
                <w:szCs w:val="24"/>
              </w:rPr>
            </w:pPr>
            <w:proofErr w:type="spellStart"/>
            <w:r w:rsidRPr="00872E3E">
              <w:rPr>
                <w:szCs w:val="24"/>
              </w:rPr>
              <w:t>Eil.Nr</w:t>
            </w:r>
            <w:proofErr w:type="spellEnd"/>
            <w:r w:rsidRPr="00872E3E">
              <w:rPr>
                <w:szCs w:val="24"/>
              </w:rPr>
              <w:t>.</w:t>
            </w:r>
          </w:p>
        </w:tc>
        <w:tc>
          <w:tcPr>
            <w:tcW w:w="4536" w:type="dxa"/>
          </w:tcPr>
          <w:p w14:paraId="4A5EFE5D" w14:textId="77777777" w:rsidR="007C7D9A" w:rsidRPr="00872E3E" w:rsidRDefault="007C7D9A" w:rsidP="0009218D">
            <w:pPr>
              <w:jc w:val="center"/>
              <w:rPr>
                <w:szCs w:val="24"/>
              </w:rPr>
            </w:pPr>
            <w:r w:rsidRPr="00872E3E">
              <w:rPr>
                <w:szCs w:val="24"/>
              </w:rPr>
              <w:t>Pateiktų dokumentų pavadinimas</w:t>
            </w:r>
          </w:p>
        </w:tc>
        <w:tc>
          <w:tcPr>
            <w:tcW w:w="4990" w:type="dxa"/>
          </w:tcPr>
          <w:p w14:paraId="395100CA" w14:textId="77777777" w:rsidR="007C7D9A" w:rsidRPr="00872E3E" w:rsidRDefault="007C7D9A" w:rsidP="0009218D">
            <w:pPr>
              <w:jc w:val="center"/>
              <w:rPr>
                <w:szCs w:val="24"/>
              </w:rPr>
            </w:pPr>
            <w:r w:rsidRPr="00872E3E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7C7D9A" w:rsidRPr="00872E3E" w14:paraId="22CF968C" w14:textId="77777777" w:rsidTr="0009218D">
        <w:tc>
          <w:tcPr>
            <w:tcW w:w="675" w:type="dxa"/>
          </w:tcPr>
          <w:p w14:paraId="2CED0B26" w14:textId="77777777" w:rsidR="007C7D9A" w:rsidRPr="00872E3E" w:rsidRDefault="007C7D9A" w:rsidP="0009218D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</w:tcPr>
          <w:p w14:paraId="1CD181A8" w14:textId="77777777" w:rsidR="007C7D9A" w:rsidRPr="00872E3E" w:rsidRDefault="007C7D9A" w:rsidP="0009218D">
            <w:pPr>
              <w:jc w:val="both"/>
              <w:rPr>
                <w:szCs w:val="24"/>
              </w:rPr>
            </w:pPr>
            <w:r w:rsidRPr="00872E3E">
              <w:rPr>
                <w:szCs w:val="24"/>
              </w:rPr>
              <w:t>...</w:t>
            </w:r>
          </w:p>
        </w:tc>
        <w:tc>
          <w:tcPr>
            <w:tcW w:w="4990" w:type="dxa"/>
          </w:tcPr>
          <w:p w14:paraId="2C67BD22" w14:textId="77777777" w:rsidR="007C7D9A" w:rsidRPr="00872E3E" w:rsidRDefault="007C7D9A" w:rsidP="0009218D">
            <w:pPr>
              <w:jc w:val="both"/>
              <w:rPr>
                <w:szCs w:val="24"/>
              </w:rPr>
            </w:pPr>
          </w:p>
        </w:tc>
      </w:tr>
      <w:tr w:rsidR="007C7D9A" w:rsidRPr="00333EC5" w14:paraId="0EEE8FFA" w14:textId="77777777" w:rsidTr="0009218D">
        <w:tc>
          <w:tcPr>
            <w:tcW w:w="675" w:type="dxa"/>
          </w:tcPr>
          <w:p w14:paraId="10CF407E" w14:textId="77777777" w:rsidR="007C7D9A" w:rsidRPr="00872E3E" w:rsidRDefault="007C7D9A" w:rsidP="0009218D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</w:tcPr>
          <w:p w14:paraId="79E9EE1F" w14:textId="77777777" w:rsidR="007C7D9A" w:rsidRPr="00872E3E" w:rsidRDefault="007C7D9A" w:rsidP="0009218D">
            <w:pPr>
              <w:jc w:val="both"/>
              <w:rPr>
                <w:szCs w:val="24"/>
              </w:rPr>
            </w:pPr>
            <w:r w:rsidRPr="00872E3E">
              <w:rPr>
                <w:szCs w:val="24"/>
              </w:rPr>
              <w:t>...</w:t>
            </w:r>
          </w:p>
        </w:tc>
        <w:tc>
          <w:tcPr>
            <w:tcW w:w="4990" w:type="dxa"/>
          </w:tcPr>
          <w:p w14:paraId="1E611EFD" w14:textId="77777777" w:rsidR="007C7D9A" w:rsidRPr="00872E3E" w:rsidRDefault="007C7D9A" w:rsidP="0009218D">
            <w:pPr>
              <w:jc w:val="both"/>
              <w:rPr>
                <w:szCs w:val="24"/>
              </w:rPr>
            </w:pPr>
          </w:p>
        </w:tc>
      </w:tr>
    </w:tbl>
    <w:p w14:paraId="711628E8" w14:textId="77777777" w:rsidR="007C7D9A" w:rsidRPr="00333EC5" w:rsidRDefault="007C7D9A" w:rsidP="007C7D9A">
      <w:pPr>
        <w:jc w:val="both"/>
        <w:rPr>
          <w:szCs w:val="24"/>
          <w:highlight w:val="lightGray"/>
        </w:rPr>
      </w:pPr>
      <w:r w:rsidRPr="00721C02">
        <w:rPr>
          <w:szCs w:val="24"/>
        </w:rPr>
        <w:t>Pasiūlymas galioja iki termino, nustatyto pirkimo dokumentuose.</w:t>
      </w:r>
    </w:p>
    <w:p w14:paraId="7A2C4A3C" w14:textId="77777777" w:rsidR="007C7D9A" w:rsidRPr="00333EC5" w:rsidRDefault="007C7D9A" w:rsidP="007C7D9A">
      <w:pPr>
        <w:ind w:firstLine="720"/>
        <w:jc w:val="both"/>
        <w:rPr>
          <w:szCs w:val="24"/>
          <w:highlight w:val="lightGray"/>
        </w:rPr>
      </w:pPr>
    </w:p>
    <w:p w14:paraId="1028C6AD" w14:textId="77777777" w:rsidR="007C7D9A" w:rsidRPr="00333EC5" w:rsidRDefault="007C7D9A" w:rsidP="007C7D9A">
      <w:pPr>
        <w:jc w:val="both"/>
        <w:rPr>
          <w:szCs w:val="24"/>
          <w:highlight w:val="lightGray"/>
        </w:rPr>
      </w:pPr>
    </w:p>
    <w:p w14:paraId="075A9D76" w14:textId="77777777" w:rsidR="007C7D9A" w:rsidRPr="00721C02" w:rsidRDefault="007C7D9A" w:rsidP="007C7D9A">
      <w:pPr>
        <w:spacing w:line="259" w:lineRule="auto"/>
        <w:rPr>
          <w:szCs w:val="24"/>
          <w:lang w:eastAsia="ar-SA"/>
        </w:rPr>
      </w:pPr>
      <w:r w:rsidRPr="00721C02">
        <w:rPr>
          <w:szCs w:val="24"/>
          <w:lang w:eastAsia="ar-SA"/>
        </w:rPr>
        <w:t>___________________________________________________________________________</w:t>
      </w:r>
    </w:p>
    <w:p w14:paraId="3A577DB3" w14:textId="77777777" w:rsidR="007C7D9A" w:rsidRPr="00780721" w:rsidRDefault="007C7D9A" w:rsidP="007C7D9A">
      <w:pPr>
        <w:spacing w:line="259" w:lineRule="auto"/>
        <w:rPr>
          <w:rFonts w:ascii="Calibri"/>
          <w:sz w:val="22"/>
          <w:szCs w:val="22"/>
        </w:rPr>
      </w:pPr>
      <w:r w:rsidRPr="00721C02">
        <w:rPr>
          <w:szCs w:val="24"/>
          <w:lang w:eastAsia="ar-SA"/>
        </w:rPr>
        <w:t xml:space="preserve"> (Tiekėjo arba jo įgalioto asmens pareigos vardas, pavardė, parašas)</w:t>
      </w:r>
    </w:p>
    <w:p w14:paraId="497E20F5" w14:textId="77777777" w:rsidR="007C7D9A" w:rsidRPr="007370C7" w:rsidRDefault="007C7D9A" w:rsidP="007C7D9A">
      <w:pPr>
        <w:tabs>
          <w:tab w:val="left" w:pos="567"/>
        </w:tabs>
        <w:spacing w:before="240" w:after="120"/>
        <w:jc w:val="center"/>
        <w:rPr>
          <w:b/>
        </w:rPr>
      </w:pPr>
    </w:p>
    <w:p w14:paraId="06C3242F" w14:textId="77777777" w:rsidR="007C7D9A" w:rsidRDefault="007C7D9A" w:rsidP="007C7D9A">
      <w:pPr>
        <w:spacing w:before="240" w:after="120"/>
        <w:rPr>
          <w:i/>
        </w:rPr>
      </w:pPr>
    </w:p>
    <w:p w14:paraId="074FD600" w14:textId="77777777" w:rsidR="007C7D9A" w:rsidRDefault="007C7D9A" w:rsidP="007C7D9A">
      <w:pPr>
        <w:spacing w:before="240" w:after="120"/>
        <w:rPr>
          <w:i/>
        </w:rPr>
      </w:pPr>
    </w:p>
    <w:p w14:paraId="689C522F" w14:textId="77777777" w:rsidR="00BE7632" w:rsidRPr="007C7D9A" w:rsidRDefault="00BE7632" w:rsidP="003447B6">
      <w:pPr>
        <w:spacing w:after="60"/>
        <w:rPr>
          <w:i/>
          <w:szCs w:val="24"/>
        </w:rPr>
      </w:pPr>
    </w:p>
    <w:sectPr w:rsidR="00BE7632" w:rsidRPr="007C7D9A" w:rsidSect="002D6759">
      <w:footerReference w:type="default" r:id="rId11"/>
      <w:footerReference w:type="first" r:id="rId12"/>
      <w:pgSz w:w="11907" w:h="16840"/>
      <w:pgMar w:top="709" w:right="567" w:bottom="1134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E8211" w14:textId="77777777" w:rsidR="00A37D0D" w:rsidRDefault="00A37D0D">
      <w:r>
        <w:separator/>
      </w:r>
    </w:p>
  </w:endnote>
  <w:endnote w:type="continuationSeparator" w:id="0">
    <w:p w14:paraId="584E68FB" w14:textId="77777777" w:rsidR="00A37D0D" w:rsidRDefault="00A3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E5AFF" w14:textId="77777777" w:rsidR="004C42B3" w:rsidRDefault="004C42B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975795">
      <w:rPr>
        <w:noProof/>
      </w:rPr>
      <w:t>2</w:t>
    </w:r>
    <w:r>
      <w:fldChar w:fldCharType="end"/>
    </w:r>
  </w:p>
  <w:p w14:paraId="0EB5CCE5" w14:textId="77777777" w:rsidR="004C42B3" w:rsidRDefault="004C42B3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FCF76" w14:textId="77777777" w:rsidR="004C42B3" w:rsidRDefault="004C42B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975795">
      <w:rPr>
        <w:noProof/>
      </w:rPr>
      <w:t>1</w:t>
    </w:r>
    <w:r>
      <w:fldChar w:fldCharType="end"/>
    </w:r>
  </w:p>
  <w:p w14:paraId="6CA6E42A" w14:textId="77777777" w:rsidR="004C42B3" w:rsidRDefault="004C42B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1FBB2" w14:textId="77777777" w:rsidR="00A37D0D" w:rsidRDefault="00A37D0D">
      <w:r>
        <w:separator/>
      </w:r>
    </w:p>
  </w:footnote>
  <w:footnote w:type="continuationSeparator" w:id="0">
    <w:p w14:paraId="528898AE" w14:textId="77777777" w:rsidR="00A37D0D" w:rsidRDefault="00A37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88C223E"/>
    <w:multiLevelType w:val="multilevel"/>
    <w:tmpl w:val="DDB03508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0B154434"/>
    <w:multiLevelType w:val="hybridMultilevel"/>
    <w:tmpl w:val="D8CC9F8A"/>
    <w:lvl w:ilvl="0" w:tplc="4840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4538C9"/>
    <w:multiLevelType w:val="multilevel"/>
    <w:tmpl w:val="DDB03508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169A55AA"/>
    <w:multiLevelType w:val="multilevel"/>
    <w:tmpl w:val="EB98A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4" w15:restartNumberingAfterBreak="0">
    <w:nsid w:val="18261227"/>
    <w:multiLevelType w:val="multilevel"/>
    <w:tmpl w:val="3DEA8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540"/>
      </w:pPr>
      <w:rPr>
        <w:rFonts w:eastAsia="Times New Roman"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eastAsia="Times New Roman" w:hint="default"/>
        <w:color w:val="auto"/>
      </w:rPr>
    </w:lvl>
  </w:abstractNum>
  <w:abstractNum w:abstractNumId="35" w15:restartNumberingAfterBreak="0">
    <w:nsid w:val="1DCD6EFB"/>
    <w:multiLevelType w:val="multilevel"/>
    <w:tmpl w:val="7F0C4D02"/>
    <w:lvl w:ilvl="0">
      <w:start w:val="1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8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1DE334A8"/>
    <w:multiLevelType w:val="hybridMultilevel"/>
    <w:tmpl w:val="B7361BAA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2194F51"/>
    <w:multiLevelType w:val="multilevel"/>
    <w:tmpl w:val="1C6EF4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2E541138"/>
    <w:multiLevelType w:val="multilevel"/>
    <w:tmpl w:val="9ADC63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2F7C5A88"/>
    <w:multiLevelType w:val="multilevel"/>
    <w:tmpl w:val="DF9CEA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30B24AD4"/>
    <w:multiLevelType w:val="multilevel"/>
    <w:tmpl w:val="BEB81B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32D312B5"/>
    <w:multiLevelType w:val="multilevel"/>
    <w:tmpl w:val="DBC46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9EB1B17"/>
    <w:multiLevelType w:val="multilevel"/>
    <w:tmpl w:val="D0A03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3EA579F7"/>
    <w:multiLevelType w:val="multilevel"/>
    <w:tmpl w:val="7C961F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43554F20"/>
    <w:multiLevelType w:val="hybridMultilevel"/>
    <w:tmpl w:val="7CCAE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E12518B"/>
    <w:multiLevelType w:val="multilevel"/>
    <w:tmpl w:val="26E8048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 New Roman" w:hint="default"/>
        <w:color w:val="auto"/>
      </w:rPr>
    </w:lvl>
  </w:abstractNum>
  <w:abstractNum w:abstractNumId="47" w15:restartNumberingAfterBreak="0">
    <w:nsid w:val="4E292DE7"/>
    <w:multiLevelType w:val="multilevel"/>
    <w:tmpl w:val="5532D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9" w15:restartNumberingAfterBreak="0">
    <w:nsid w:val="4F8A3610"/>
    <w:multiLevelType w:val="multilevel"/>
    <w:tmpl w:val="33409DCC"/>
    <w:lvl w:ilvl="0">
      <w:start w:val="9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5A1B027F"/>
    <w:multiLevelType w:val="multilevel"/>
    <w:tmpl w:val="D576A542"/>
    <w:lvl w:ilvl="0">
      <w:start w:val="2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2"/>
      <w:numFmt w:val="decimal"/>
      <w:lvlText w:val="%1.%2."/>
      <w:lvlJc w:val="left"/>
      <w:pPr>
        <w:ind w:left="861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51" w15:restartNumberingAfterBreak="0">
    <w:nsid w:val="5EA35357"/>
    <w:multiLevelType w:val="multilevel"/>
    <w:tmpl w:val="50289EE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2" w15:restartNumberingAfterBreak="0">
    <w:nsid w:val="5EE07711"/>
    <w:multiLevelType w:val="multilevel"/>
    <w:tmpl w:val="D68E93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3" w15:restartNumberingAfterBreak="0">
    <w:nsid w:val="612D554B"/>
    <w:multiLevelType w:val="multilevel"/>
    <w:tmpl w:val="EB10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6A934F00"/>
    <w:multiLevelType w:val="multilevel"/>
    <w:tmpl w:val="56DCB23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5" w15:restartNumberingAfterBreak="0">
    <w:nsid w:val="6B9800F8"/>
    <w:multiLevelType w:val="multilevel"/>
    <w:tmpl w:val="C55CE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6EE51762"/>
    <w:multiLevelType w:val="multilevel"/>
    <w:tmpl w:val="38B28B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57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58" w15:restartNumberingAfterBreak="0">
    <w:nsid w:val="79D5336D"/>
    <w:multiLevelType w:val="hybridMultilevel"/>
    <w:tmpl w:val="3154E5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A44609"/>
    <w:multiLevelType w:val="multilevel"/>
    <w:tmpl w:val="1C6EF4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847133932">
    <w:abstractNumId w:val="57"/>
  </w:num>
  <w:num w:numId="2" w16cid:durableId="1622759432">
    <w:abstractNumId w:val="48"/>
  </w:num>
  <w:num w:numId="3" w16cid:durableId="1383792722">
    <w:abstractNumId w:val="42"/>
  </w:num>
  <w:num w:numId="4" w16cid:durableId="382290717">
    <w:abstractNumId w:val="54"/>
  </w:num>
  <w:num w:numId="5" w16cid:durableId="256987442">
    <w:abstractNumId w:val="34"/>
  </w:num>
  <w:num w:numId="6" w16cid:durableId="1418868504">
    <w:abstractNumId w:val="46"/>
  </w:num>
  <w:num w:numId="7" w16cid:durableId="594364324">
    <w:abstractNumId w:val="53"/>
  </w:num>
  <w:num w:numId="8" w16cid:durableId="515506666">
    <w:abstractNumId w:val="35"/>
  </w:num>
  <w:num w:numId="9" w16cid:durableId="254287116">
    <w:abstractNumId w:val="39"/>
  </w:num>
  <w:num w:numId="10" w16cid:durableId="746272919">
    <w:abstractNumId w:val="36"/>
  </w:num>
  <w:num w:numId="11" w16cid:durableId="326177575">
    <w:abstractNumId w:val="49"/>
  </w:num>
  <w:num w:numId="12" w16cid:durableId="1994481292">
    <w:abstractNumId w:val="56"/>
  </w:num>
  <w:num w:numId="13" w16cid:durableId="1876234755">
    <w:abstractNumId w:val="55"/>
  </w:num>
  <w:num w:numId="14" w16cid:durableId="907105837">
    <w:abstractNumId w:val="41"/>
  </w:num>
  <w:num w:numId="15" w16cid:durableId="537861194">
    <w:abstractNumId w:val="38"/>
  </w:num>
  <w:num w:numId="16" w16cid:durableId="800029247">
    <w:abstractNumId w:val="33"/>
  </w:num>
  <w:num w:numId="17" w16cid:durableId="480973451">
    <w:abstractNumId w:val="45"/>
  </w:num>
  <w:num w:numId="18" w16cid:durableId="1841963659">
    <w:abstractNumId w:val="52"/>
  </w:num>
  <w:num w:numId="19" w16cid:durableId="269051088">
    <w:abstractNumId w:val="58"/>
  </w:num>
  <w:num w:numId="20" w16cid:durableId="2062358299">
    <w:abstractNumId w:val="31"/>
  </w:num>
  <w:num w:numId="21" w16cid:durableId="257913848">
    <w:abstractNumId w:val="43"/>
  </w:num>
  <w:num w:numId="22" w16cid:durableId="774247894">
    <w:abstractNumId w:val="37"/>
  </w:num>
  <w:num w:numId="23" w16cid:durableId="1079132866">
    <w:abstractNumId w:val="59"/>
  </w:num>
  <w:num w:numId="24" w16cid:durableId="414011065">
    <w:abstractNumId w:val="51"/>
  </w:num>
  <w:num w:numId="25" w16cid:durableId="1968580592">
    <w:abstractNumId w:val="50"/>
  </w:num>
  <w:num w:numId="26" w16cid:durableId="1631865847">
    <w:abstractNumId w:val="47"/>
  </w:num>
  <w:num w:numId="27" w16cid:durableId="1187402037">
    <w:abstractNumId w:val="40"/>
  </w:num>
  <w:num w:numId="28" w16cid:durableId="1626883487">
    <w:abstractNumId w:val="44"/>
  </w:num>
  <w:num w:numId="29" w16cid:durableId="1395280639">
    <w:abstractNumId w:val="32"/>
  </w:num>
  <w:num w:numId="30" w16cid:durableId="813643803">
    <w:abstractNumId w:val="3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5690"/>
    <w:rsid w:val="000057AA"/>
    <w:rsid w:val="000059D3"/>
    <w:rsid w:val="00006182"/>
    <w:rsid w:val="000062F8"/>
    <w:rsid w:val="000063F5"/>
    <w:rsid w:val="00006672"/>
    <w:rsid w:val="00006E60"/>
    <w:rsid w:val="000070D7"/>
    <w:rsid w:val="00013515"/>
    <w:rsid w:val="0001409B"/>
    <w:rsid w:val="00014E81"/>
    <w:rsid w:val="00015841"/>
    <w:rsid w:val="000176B5"/>
    <w:rsid w:val="000176C5"/>
    <w:rsid w:val="0002044E"/>
    <w:rsid w:val="0002096C"/>
    <w:rsid w:val="00021410"/>
    <w:rsid w:val="00021CE3"/>
    <w:rsid w:val="00021F6C"/>
    <w:rsid w:val="000221C3"/>
    <w:rsid w:val="0002241D"/>
    <w:rsid w:val="00023C26"/>
    <w:rsid w:val="000241EF"/>
    <w:rsid w:val="00025476"/>
    <w:rsid w:val="00025FA8"/>
    <w:rsid w:val="000271E5"/>
    <w:rsid w:val="0002725A"/>
    <w:rsid w:val="000272E5"/>
    <w:rsid w:val="000279F6"/>
    <w:rsid w:val="00027F43"/>
    <w:rsid w:val="000307AC"/>
    <w:rsid w:val="00030EB2"/>
    <w:rsid w:val="00031093"/>
    <w:rsid w:val="0003168B"/>
    <w:rsid w:val="000317A4"/>
    <w:rsid w:val="00031A2D"/>
    <w:rsid w:val="00031BE6"/>
    <w:rsid w:val="00031C70"/>
    <w:rsid w:val="00032409"/>
    <w:rsid w:val="000327DF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9C9"/>
    <w:rsid w:val="00040A72"/>
    <w:rsid w:val="00041183"/>
    <w:rsid w:val="00041A4D"/>
    <w:rsid w:val="00044684"/>
    <w:rsid w:val="00044E9E"/>
    <w:rsid w:val="000459FE"/>
    <w:rsid w:val="00045E6C"/>
    <w:rsid w:val="00045EE8"/>
    <w:rsid w:val="0004666C"/>
    <w:rsid w:val="00046FCE"/>
    <w:rsid w:val="00047E6B"/>
    <w:rsid w:val="00050C68"/>
    <w:rsid w:val="000512FD"/>
    <w:rsid w:val="000515D9"/>
    <w:rsid w:val="00051705"/>
    <w:rsid w:val="000517A0"/>
    <w:rsid w:val="00051931"/>
    <w:rsid w:val="0005240F"/>
    <w:rsid w:val="00052E20"/>
    <w:rsid w:val="00053886"/>
    <w:rsid w:val="000539F1"/>
    <w:rsid w:val="00054B2A"/>
    <w:rsid w:val="00054F6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286"/>
    <w:rsid w:val="0006459E"/>
    <w:rsid w:val="000659E3"/>
    <w:rsid w:val="0006630C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437C"/>
    <w:rsid w:val="00074BE3"/>
    <w:rsid w:val="00074D85"/>
    <w:rsid w:val="00075027"/>
    <w:rsid w:val="00075236"/>
    <w:rsid w:val="000754BC"/>
    <w:rsid w:val="000754F1"/>
    <w:rsid w:val="000762DC"/>
    <w:rsid w:val="00076C28"/>
    <w:rsid w:val="00077334"/>
    <w:rsid w:val="000804DB"/>
    <w:rsid w:val="00080C1B"/>
    <w:rsid w:val="00080C6E"/>
    <w:rsid w:val="000812C0"/>
    <w:rsid w:val="000816CB"/>
    <w:rsid w:val="00081E0A"/>
    <w:rsid w:val="00081E13"/>
    <w:rsid w:val="00081E27"/>
    <w:rsid w:val="000827A5"/>
    <w:rsid w:val="000841C9"/>
    <w:rsid w:val="000845DF"/>
    <w:rsid w:val="00084CEE"/>
    <w:rsid w:val="00085A81"/>
    <w:rsid w:val="00086385"/>
    <w:rsid w:val="000863A7"/>
    <w:rsid w:val="000870A5"/>
    <w:rsid w:val="0008749D"/>
    <w:rsid w:val="00090CD1"/>
    <w:rsid w:val="00090E6B"/>
    <w:rsid w:val="0009157F"/>
    <w:rsid w:val="00091943"/>
    <w:rsid w:val="00091E55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6B85"/>
    <w:rsid w:val="00097F09"/>
    <w:rsid w:val="000A01B8"/>
    <w:rsid w:val="000A1284"/>
    <w:rsid w:val="000A1398"/>
    <w:rsid w:val="000A1C77"/>
    <w:rsid w:val="000A25E0"/>
    <w:rsid w:val="000A2DD1"/>
    <w:rsid w:val="000A334E"/>
    <w:rsid w:val="000A34EF"/>
    <w:rsid w:val="000A3554"/>
    <w:rsid w:val="000A4455"/>
    <w:rsid w:val="000A48B6"/>
    <w:rsid w:val="000A55D4"/>
    <w:rsid w:val="000A5D84"/>
    <w:rsid w:val="000A654F"/>
    <w:rsid w:val="000A6E4B"/>
    <w:rsid w:val="000A6F9E"/>
    <w:rsid w:val="000A74A1"/>
    <w:rsid w:val="000A78B2"/>
    <w:rsid w:val="000B0CEF"/>
    <w:rsid w:val="000B2455"/>
    <w:rsid w:val="000B3A11"/>
    <w:rsid w:val="000B40E4"/>
    <w:rsid w:val="000B420A"/>
    <w:rsid w:val="000B48FB"/>
    <w:rsid w:val="000B5066"/>
    <w:rsid w:val="000B5215"/>
    <w:rsid w:val="000B54B1"/>
    <w:rsid w:val="000B5575"/>
    <w:rsid w:val="000B66AF"/>
    <w:rsid w:val="000B6E0B"/>
    <w:rsid w:val="000C01E5"/>
    <w:rsid w:val="000C07C7"/>
    <w:rsid w:val="000C0D25"/>
    <w:rsid w:val="000C14EA"/>
    <w:rsid w:val="000C156E"/>
    <w:rsid w:val="000C24B0"/>
    <w:rsid w:val="000C33A7"/>
    <w:rsid w:val="000C3CCF"/>
    <w:rsid w:val="000C404F"/>
    <w:rsid w:val="000C4C34"/>
    <w:rsid w:val="000C4F66"/>
    <w:rsid w:val="000C58C4"/>
    <w:rsid w:val="000C5D8C"/>
    <w:rsid w:val="000C5ED2"/>
    <w:rsid w:val="000C5FA3"/>
    <w:rsid w:val="000C658D"/>
    <w:rsid w:val="000C69E9"/>
    <w:rsid w:val="000C6A67"/>
    <w:rsid w:val="000C7618"/>
    <w:rsid w:val="000C7EEA"/>
    <w:rsid w:val="000C7F8B"/>
    <w:rsid w:val="000D01AE"/>
    <w:rsid w:val="000D0267"/>
    <w:rsid w:val="000D075C"/>
    <w:rsid w:val="000D16BE"/>
    <w:rsid w:val="000D28C5"/>
    <w:rsid w:val="000D350C"/>
    <w:rsid w:val="000D48B9"/>
    <w:rsid w:val="000D4BC0"/>
    <w:rsid w:val="000D5544"/>
    <w:rsid w:val="000D5682"/>
    <w:rsid w:val="000D5BEA"/>
    <w:rsid w:val="000D6862"/>
    <w:rsid w:val="000D6BC6"/>
    <w:rsid w:val="000D6DC5"/>
    <w:rsid w:val="000D71F3"/>
    <w:rsid w:val="000D7AF7"/>
    <w:rsid w:val="000E0606"/>
    <w:rsid w:val="000E10C6"/>
    <w:rsid w:val="000E1D50"/>
    <w:rsid w:val="000E1DA6"/>
    <w:rsid w:val="000E1F6C"/>
    <w:rsid w:val="000E2A26"/>
    <w:rsid w:val="000E384C"/>
    <w:rsid w:val="000E3DCE"/>
    <w:rsid w:val="000E4A34"/>
    <w:rsid w:val="000E4D52"/>
    <w:rsid w:val="000E5133"/>
    <w:rsid w:val="000E56DF"/>
    <w:rsid w:val="000E5CE4"/>
    <w:rsid w:val="000E6086"/>
    <w:rsid w:val="000E60A6"/>
    <w:rsid w:val="000E62D9"/>
    <w:rsid w:val="000E646C"/>
    <w:rsid w:val="000E71C1"/>
    <w:rsid w:val="000E77B8"/>
    <w:rsid w:val="000F078A"/>
    <w:rsid w:val="000F21B9"/>
    <w:rsid w:val="000F2E2E"/>
    <w:rsid w:val="000F3C43"/>
    <w:rsid w:val="000F3F3F"/>
    <w:rsid w:val="000F3FCA"/>
    <w:rsid w:val="000F4300"/>
    <w:rsid w:val="000F4882"/>
    <w:rsid w:val="000F4A0D"/>
    <w:rsid w:val="000F51D9"/>
    <w:rsid w:val="000F58C1"/>
    <w:rsid w:val="000F5FE8"/>
    <w:rsid w:val="000F610C"/>
    <w:rsid w:val="000F6254"/>
    <w:rsid w:val="000F6454"/>
    <w:rsid w:val="000F6F73"/>
    <w:rsid w:val="000F746D"/>
    <w:rsid w:val="000F7BAE"/>
    <w:rsid w:val="001004DE"/>
    <w:rsid w:val="001014E7"/>
    <w:rsid w:val="00101A41"/>
    <w:rsid w:val="00101E18"/>
    <w:rsid w:val="00102843"/>
    <w:rsid w:val="00102BF8"/>
    <w:rsid w:val="001034CC"/>
    <w:rsid w:val="00103C73"/>
    <w:rsid w:val="001042EA"/>
    <w:rsid w:val="00104E7A"/>
    <w:rsid w:val="00104F17"/>
    <w:rsid w:val="0010550C"/>
    <w:rsid w:val="00105CCF"/>
    <w:rsid w:val="0010631A"/>
    <w:rsid w:val="00106DC0"/>
    <w:rsid w:val="00107A97"/>
    <w:rsid w:val="00110696"/>
    <w:rsid w:val="00110CDC"/>
    <w:rsid w:val="001115FA"/>
    <w:rsid w:val="0011185F"/>
    <w:rsid w:val="00111EDB"/>
    <w:rsid w:val="00112299"/>
    <w:rsid w:val="00112D7F"/>
    <w:rsid w:val="00112E67"/>
    <w:rsid w:val="00113076"/>
    <w:rsid w:val="00113C1C"/>
    <w:rsid w:val="00114199"/>
    <w:rsid w:val="00114B4B"/>
    <w:rsid w:val="00115A23"/>
    <w:rsid w:val="00115A4E"/>
    <w:rsid w:val="00115C26"/>
    <w:rsid w:val="001161F5"/>
    <w:rsid w:val="001163AA"/>
    <w:rsid w:val="00117607"/>
    <w:rsid w:val="00117B9A"/>
    <w:rsid w:val="0012019E"/>
    <w:rsid w:val="00120521"/>
    <w:rsid w:val="001207F5"/>
    <w:rsid w:val="001218FE"/>
    <w:rsid w:val="0012269D"/>
    <w:rsid w:val="00122DEA"/>
    <w:rsid w:val="00123C3B"/>
    <w:rsid w:val="00123D1B"/>
    <w:rsid w:val="00124163"/>
    <w:rsid w:val="001245EF"/>
    <w:rsid w:val="00124A8E"/>
    <w:rsid w:val="00124E52"/>
    <w:rsid w:val="001253B8"/>
    <w:rsid w:val="00125A3C"/>
    <w:rsid w:val="00125C4B"/>
    <w:rsid w:val="00126284"/>
    <w:rsid w:val="0012721A"/>
    <w:rsid w:val="001275CA"/>
    <w:rsid w:val="0012773A"/>
    <w:rsid w:val="001279F0"/>
    <w:rsid w:val="00127DE7"/>
    <w:rsid w:val="00130009"/>
    <w:rsid w:val="00130287"/>
    <w:rsid w:val="0013028A"/>
    <w:rsid w:val="001304A9"/>
    <w:rsid w:val="00130789"/>
    <w:rsid w:val="00130799"/>
    <w:rsid w:val="001314C0"/>
    <w:rsid w:val="001316E0"/>
    <w:rsid w:val="00132E5F"/>
    <w:rsid w:val="00133F5E"/>
    <w:rsid w:val="00134457"/>
    <w:rsid w:val="0013496A"/>
    <w:rsid w:val="001349EB"/>
    <w:rsid w:val="001356D1"/>
    <w:rsid w:val="00137985"/>
    <w:rsid w:val="00140165"/>
    <w:rsid w:val="00140290"/>
    <w:rsid w:val="00140830"/>
    <w:rsid w:val="00140A4F"/>
    <w:rsid w:val="001419E6"/>
    <w:rsid w:val="00142832"/>
    <w:rsid w:val="0014351C"/>
    <w:rsid w:val="001438E1"/>
    <w:rsid w:val="00143CDF"/>
    <w:rsid w:val="001440F9"/>
    <w:rsid w:val="00144634"/>
    <w:rsid w:val="00144A82"/>
    <w:rsid w:val="00145090"/>
    <w:rsid w:val="0014558E"/>
    <w:rsid w:val="00146204"/>
    <w:rsid w:val="001474B9"/>
    <w:rsid w:val="0014794C"/>
    <w:rsid w:val="00147B50"/>
    <w:rsid w:val="0015004C"/>
    <w:rsid w:val="0015018F"/>
    <w:rsid w:val="0015043C"/>
    <w:rsid w:val="0015066C"/>
    <w:rsid w:val="00150BFA"/>
    <w:rsid w:val="00152428"/>
    <w:rsid w:val="00153576"/>
    <w:rsid w:val="00153955"/>
    <w:rsid w:val="001541C4"/>
    <w:rsid w:val="001542DF"/>
    <w:rsid w:val="0015456F"/>
    <w:rsid w:val="0015545C"/>
    <w:rsid w:val="0015570B"/>
    <w:rsid w:val="0015652F"/>
    <w:rsid w:val="00160831"/>
    <w:rsid w:val="001610DD"/>
    <w:rsid w:val="0016263B"/>
    <w:rsid w:val="00162EE9"/>
    <w:rsid w:val="00163C45"/>
    <w:rsid w:val="00163F0A"/>
    <w:rsid w:val="001645DA"/>
    <w:rsid w:val="001653A7"/>
    <w:rsid w:val="001658E1"/>
    <w:rsid w:val="00165B7C"/>
    <w:rsid w:val="00165EA3"/>
    <w:rsid w:val="00165F06"/>
    <w:rsid w:val="00166CB6"/>
    <w:rsid w:val="0016758B"/>
    <w:rsid w:val="001677B9"/>
    <w:rsid w:val="00167E2E"/>
    <w:rsid w:val="00170274"/>
    <w:rsid w:val="00170C16"/>
    <w:rsid w:val="00170C18"/>
    <w:rsid w:val="001710CF"/>
    <w:rsid w:val="001711EF"/>
    <w:rsid w:val="0017143C"/>
    <w:rsid w:val="00172F7C"/>
    <w:rsid w:val="00173490"/>
    <w:rsid w:val="00173FC0"/>
    <w:rsid w:val="00175200"/>
    <w:rsid w:val="001752C5"/>
    <w:rsid w:val="0017617D"/>
    <w:rsid w:val="0017651C"/>
    <w:rsid w:val="0017680F"/>
    <w:rsid w:val="00176B97"/>
    <w:rsid w:val="00176F13"/>
    <w:rsid w:val="00180451"/>
    <w:rsid w:val="00180893"/>
    <w:rsid w:val="00180972"/>
    <w:rsid w:val="00180A9A"/>
    <w:rsid w:val="00180AD1"/>
    <w:rsid w:val="00180E23"/>
    <w:rsid w:val="00180FEE"/>
    <w:rsid w:val="001819D0"/>
    <w:rsid w:val="0018343E"/>
    <w:rsid w:val="00183DD2"/>
    <w:rsid w:val="001845BA"/>
    <w:rsid w:val="0018481B"/>
    <w:rsid w:val="00184941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477"/>
    <w:rsid w:val="00190741"/>
    <w:rsid w:val="00191446"/>
    <w:rsid w:val="001914C6"/>
    <w:rsid w:val="0019152B"/>
    <w:rsid w:val="00191936"/>
    <w:rsid w:val="00191CA6"/>
    <w:rsid w:val="00192066"/>
    <w:rsid w:val="0019282C"/>
    <w:rsid w:val="0019310F"/>
    <w:rsid w:val="00193282"/>
    <w:rsid w:val="00193B58"/>
    <w:rsid w:val="00193F70"/>
    <w:rsid w:val="00194710"/>
    <w:rsid w:val="001947B4"/>
    <w:rsid w:val="00194C82"/>
    <w:rsid w:val="00195576"/>
    <w:rsid w:val="0019651E"/>
    <w:rsid w:val="00197DD6"/>
    <w:rsid w:val="001A006B"/>
    <w:rsid w:val="001A06DE"/>
    <w:rsid w:val="001A13DE"/>
    <w:rsid w:val="001A1CFC"/>
    <w:rsid w:val="001A249C"/>
    <w:rsid w:val="001A24FE"/>
    <w:rsid w:val="001A27C3"/>
    <w:rsid w:val="001A2D61"/>
    <w:rsid w:val="001A34A1"/>
    <w:rsid w:val="001A4CF0"/>
    <w:rsid w:val="001A5343"/>
    <w:rsid w:val="001A53E5"/>
    <w:rsid w:val="001A5869"/>
    <w:rsid w:val="001A5B65"/>
    <w:rsid w:val="001A5F74"/>
    <w:rsid w:val="001A6479"/>
    <w:rsid w:val="001A6A38"/>
    <w:rsid w:val="001A74BF"/>
    <w:rsid w:val="001A7C06"/>
    <w:rsid w:val="001A7DFC"/>
    <w:rsid w:val="001A7FF1"/>
    <w:rsid w:val="001B02D3"/>
    <w:rsid w:val="001B0BE7"/>
    <w:rsid w:val="001B1257"/>
    <w:rsid w:val="001B1A49"/>
    <w:rsid w:val="001B2427"/>
    <w:rsid w:val="001B2D00"/>
    <w:rsid w:val="001B5231"/>
    <w:rsid w:val="001B55DB"/>
    <w:rsid w:val="001B5823"/>
    <w:rsid w:val="001B60A1"/>
    <w:rsid w:val="001B62C1"/>
    <w:rsid w:val="001B6E5B"/>
    <w:rsid w:val="001B77EF"/>
    <w:rsid w:val="001B7AA0"/>
    <w:rsid w:val="001B7BBE"/>
    <w:rsid w:val="001B7C29"/>
    <w:rsid w:val="001C028F"/>
    <w:rsid w:val="001C093F"/>
    <w:rsid w:val="001C0BC9"/>
    <w:rsid w:val="001C0D1A"/>
    <w:rsid w:val="001C1577"/>
    <w:rsid w:val="001C181C"/>
    <w:rsid w:val="001C39B1"/>
    <w:rsid w:val="001C3E7D"/>
    <w:rsid w:val="001C4C22"/>
    <w:rsid w:val="001C5583"/>
    <w:rsid w:val="001C560B"/>
    <w:rsid w:val="001C57C8"/>
    <w:rsid w:val="001C6453"/>
    <w:rsid w:val="001C77CF"/>
    <w:rsid w:val="001D0744"/>
    <w:rsid w:val="001D0A84"/>
    <w:rsid w:val="001D0D81"/>
    <w:rsid w:val="001D12A2"/>
    <w:rsid w:val="001D1D7E"/>
    <w:rsid w:val="001D1DBB"/>
    <w:rsid w:val="001D2C3A"/>
    <w:rsid w:val="001D3252"/>
    <w:rsid w:val="001D3CB9"/>
    <w:rsid w:val="001D40F0"/>
    <w:rsid w:val="001D41A1"/>
    <w:rsid w:val="001D45B4"/>
    <w:rsid w:val="001D5511"/>
    <w:rsid w:val="001D5A8F"/>
    <w:rsid w:val="001D5EC8"/>
    <w:rsid w:val="001D6304"/>
    <w:rsid w:val="001D6EF0"/>
    <w:rsid w:val="001D73EF"/>
    <w:rsid w:val="001E04B5"/>
    <w:rsid w:val="001E0563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093"/>
    <w:rsid w:val="001E6135"/>
    <w:rsid w:val="001E6155"/>
    <w:rsid w:val="001E65E2"/>
    <w:rsid w:val="001E790B"/>
    <w:rsid w:val="001E793C"/>
    <w:rsid w:val="001F05BD"/>
    <w:rsid w:val="001F09E1"/>
    <w:rsid w:val="001F0C2D"/>
    <w:rsid w:val="001F0F76"/>
    <w:rsid w:val="001F1164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778A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3E7"/>
    <w:rsid w:val="00211E1C"/>
    <w:rsid w:val="00211F0D"/>
    <w:rsid w:val="00212690"/>
    <w:rsid w:val="00213A06"/>
    <w:rsid w:val="00213E01"/>
    <w:rsid w:val="0021468E"/>
    <w:rsid w:val="00215681"/>
    <w:rsid w:val="0021618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722"/>
    <w:rsid w:val="00222751"/>
    <w:rsid w:val="00222E08"/>
    <w:rsid w:val="00223FB3"/>
    <w:rsid w:val="002243A6"/>
    <w:rsid w:val="002243FF"/>
    <w:rsid w:val="002248D7"/>
    <w:rsid w:val="00225039"/>
    <w:rsid w:val="0022515E"/>
    <w:rsid w:val="00225336"/>
    <w:rsid w:val="00225588"/>
    <w:rsid w:val="002256A6"/>
    <w:rsid w:val="00226573"/>
    <w:rsid w:val="002265A8"/>
    <w:rsid w:val="002279FF"/>
    <w:rsid w:val="00227E41"/>
    <w:rsid w:val="002308E7"/>
    <w:rsid w:val="00231041"/>
    <w:rsid w:val="00231785"/>
    <w:rsid w:val="002318B8"/>
    <w:rsid w:val="0023246F"/>
    <w:rsid w:val="00232754"/>
    <w:rsid w:val="0023280B"/>
    <w:rsid w:val="0023295B"/>
    <w:rsid w:val="00232B7E"/>
    <w:rsid w:val="00232D24"/>
    <w:rsid w:val="002339CD"/>
    <w:rsid w:val="002344D0"/>
    <w:rsid w:val="00234D1E"/>
    <w:rsid w:val="002352FC"/>
    <w:rsid w:val="00235862"/>
    <w:rsid w:val="002359DF"/>
    <w:rsid w:val="002367C2"/>
    <w:rsid w:val="00236BB7"/>
    <w:rsid w:val="00236BFD"/>
    <w:rsid w:val="00237A19"/>
    <w:rsid w:val="00237D79"/>
    <w:rsid w:val="00240140"/>
    <w:rsid w:val="002402CC"/>
    <w:rsid w:val="0024039A"/>
    <w:rsid w:val="00240EC9"/>
    <w:rsid w:val="00241211"/>
    <w:rsid w:val="00241338"/>
    <w:rsid w:val="00241B6D"/>
    <w:rsid w:val="00241C7C"/>
    <w:rsid w:val="00241EC6"/>
    <w:rsid w:val="00241FDE"/>
    <w:rsid w:val="00242827"/>
    <w:rsid w:val="00243328"/>
    <w:rsid w:val="0024393F"/>
    <w:rsid w:val="0024394C"/>
    <w:rsid w:val="00243A46"/>
    <w:rsid w:val="00244B43"/>
    <w:rsid w:val="0024564C"/>
    <w:rsid w:val="00245F67"/>
    <w:rsid w:val="00246D09"/>
    <w:rsid w:val="00247020"/>
    <w:rsid w:val="00250D95"/>
    <w:rsid w:val="00252412"/>
    <w:rsid w:val="00252583"/>
    <w:rsid w:val="00253262"/>
    <w:rsid w:val="0025345C"/>
    <w:rsid w:val="002539EE"/>
    <w:rsid w:val="00253BA0"/>
    <w:rsid w:val="00253E8C"/>
    <w:rsid w:val="00253F7F"/>
    <w:rsid w:val="0025499F"/>
    <w:rsid w:val="0025512E"/>
    <w:rsid w:val="002564AD"/>
    <w:rsid w:val="0025667F"/>
    <w:rsid w:val="002567CB"/>
    <w:rsid w:val="00256819"/>
    <w:rsid w:val="00257231"/>
    <w:rsid w:val="00257657"/>
    <w:rsid w:val="00257B6B"/>
    <w:rsid w:val="00257D2C"/>
    <w:rsid w:val="00260063"/>
    <w:rsid w:val="0026053F"/>
    <w:rsid w:val="0026099C"/>
    <w:rsid w:val="00260D36"/>
    <w:rsid w:val="0026113A"/>
    <w:rsid w:val="00261F7B"/>
    <w:rsid w:val="0026213B"/>
    <w:rsid w:val="00262445"/>
    <w:rsid w:val="002639F8"/>
    <w:rsid w:val="00264843"/>
    <w:rsid w:val="00264D39"/>
    <w:rsid w:val="00264FDE"/>
    <w:rsid w:val="00265239"/>
    <w:rsid w:val="00265876"/>
    <w:rsid w:val="00265B4D"/>
    <w:rsid w:val="00265FC3"/>
    <w:rsid w:val="002664F1"/>
    <w:rsid w:val="00266B6A"/>
    <w:rsid w:val="00266D96"/>
    <w:rsid w:val="002678F9"/>
    <w:rsid w:val="00267AD4"/>
    <w:rsid w:val="002701BA"/>
    <w:rsid w:val="0027026B"/>
    <w:rsid w:val="00270730"/>
    <w:rsid w:val="00270A88"/>
    <w:rsid w:val="00270CDE"/>
    <w:rsid w:val="0027122B"/>
    <w:rsid w:val="00271286"/>
    <w:rsid w:val="00271326"/>
    <w:rsid w:val="0027203D"/>
    <w:rsid w:val="002739E2"/>
    <w:rsid w:val="00273DF7"/>
    <w:rsid w:val="00273EAC"/>
    <w:rsid w:val="002745B4"/>
    <w:rsid w:val="00274959"/>
    <w:rsid w:val="00275165"/>
    <w:rsid w:val="00275A91"/>
    <w:rsid w:val="00275B05"/>
    <w:rsid w:val="00276152"/>
    <w:rsid w:val="00276359"/>
    <w:rsid w:val="0027648C"/>
    <w:rsid w:val="0027686E"/>
    <w:rsid w:val="0027693C"/>
    <w:rsid w:val="00276A8C"/>
    <w:rsid w:val="00276C16"/>
    <w:rsid w:val="002770CE"/>
    <w:rsid w:val="00277AC8"/>
    <w:rsid w:val="00280488"/>
    <w:rsid w:val="00280555"/>
    <w:rsid w:val="002812E8"/>
    <w:rsid w:val="00281319"/>
    <w:rsid w:val="00282139"/>
    <w:rsid w:val="0028279A"/>
    <w:rsid w:val="00283278"/>
    <w:rsid w:val="002839E4"/>
    <w:rsid w:val="00283D5C"/>
    <w:rsid w:val="00284C38"/>
    <w:rsid w:val="0028652D"/>
    <w:rsid w:val="00287667"/>
    <w:rsid w:val="00291174"/>
    <w:rsid w:val="002912E5"/>
    <w:rsid w:val="00292056"/>
    <w:rsid w:val="00292175"/>
    <w:rsid w:val="0029233A"/>
    <w:rsid w:val="002925FE"/>
    <w:rsid w:val="0029312C"/>
    <w:rsid w:val="00293D49"/>
    <w:rsid w:val="002942DA"/>
    <w:rsid w:val="002945DF"/>
    <w:rsid w:val="002947A9"/>
    <w:rsid w:val="002956AF"/>
    <w:rsid w:val="00295AC2"/>
    <w:rsid w:val="0029656E"/>
    <w:rsid w:val="00296899"/>
    <w:rsid w:val="0029798B"/>
    <w:rsid w:val="002A034F"/>
    <w:rsid w:val="002A059E"/>
    <w:rsid w:val="002A1325"/>
    <w:rsid w:val="002A1887"/>
    <w:rsid w:val="002A19A0"/>
    <w:rsid w:val="002A1A2B"/>
    <w:rsid w:val="002A20B7"/>
    <w:rsid w:val="002A2105"/>
    <w:rsid w:val="002A23F6"/>
    <w:rsid w:val="002A2796"/>
    <w:rsid w:val="002A3197"/>
    <w:rsid w:val="002A44ED"/>
    <w:rsid w:val="002A4DEC"/>
    <w:rsid w:val="002A5204"/>
    <w:rsid w:val="002A5916"/>
    <w:rsid w:val="002A6215"/>
    <w:rsid w:val="002A6A9F"/>
    <w:rsid w:val="002A7426"/>
    <w:rsid w:val="002A7715"/>
    <w:rsid w:val="002A7AF5"/>
    <w:rsid w:val="002B1353"/>
    <w:rsid w:val="002B254F"/>
    <w:rsid w:val="002B2564"/>
    <w:rsid w:val="002B2770"/>
    <w:rsid w:val="002B4248"/>
    <w:rsid w:val="002B570B"/>
    <w:rsid w:val="002B5F7F"/>
    <w:rsid w:val="002B6AFF"/>
    <w:rsid w:val="002B6C15"/>
    <w:rsid w:val="002B6FB0"/>
    <w:rsid w:val="002B6FCA"/>
    <w:rsid w:val="002B7BD3"/>
    <w:rsid w:val="002B7DAE"/>
    <w:rsid w:val="002C001C"/>
    <w:rsid w:val="002C1AB1"/>
    <w:rsid w:val="002C1AFB"/>
    <w:rsid w:val="002C36C2"/>
    <w:rsid w:val="002C4DBC"/>
    <w:rsid w:val="002C51A3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509C"/>
    <w:rsid w:val="002D5700"/>
    <w:rsid w:val="002D5C65"/>
    <w:rsid w:val="002D5EFA"/>
    <w:rsid w:val="002D64B5"/>
    <w:rsid w:val="002D6759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308"/>
    <w:rsid w:val="002E29ED"/>
    <w:rsid w:val="002E2F64"/>
    <w:rsid w:val="002E3008"/>
    <w:rsid w:val="002E360D"/>
    <w:rsid w:val="002E45AB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8B3"/>
    <w:rsid w:val="002F6E0D"/>
    <w:rsid w:val="002F74D1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4279"/>
    <w:rsid w:val="003047E9"/>
    <w:rsid w:val="003048B7"/>
    <w:rsid w:val="00305032"/>
    <w:rsid w:val="003057AF"/>
    <w:rsid w:val="003065DF"/>
    <w:rsid w:val="00306949"/>
    <w:rsid w:val="00306AB0"/>
    <w:rsid w:val="00306D9E"/>
    <w:rsid w:val="003112EF"/>
    <w:rsid w:val="003113E8"/>
    <w:rsid w:val="003117E0"/>
    <w:rsid w:val="00311EAB"/>
    <w:rsid w:val="003121F0"/>
    <w:rsid w:val="003143AD"/>
    <w:rsid w:val="00314CAF"/>
    <w:rsid w:val="00314D5D"/>
    <w:rsid w:val="00314EDA"/>
    <w:rsid w:val="003151EC"/>
    <w:rsid w:val="00316D77"/>
    <w:rsid w:val="00316FCD"/>
    <w:rsid w:val="003177BF"/>
    <w:rsid w:val="00317D98"/>
    <w:rsid w:val="003202C8"/>
    <w:rsid w:val="00320664"/>
    <w:rsid w:val="00320AB6"/>
    <w:rsid w:val="00320B4F"/>
    <w:rsid w:val="00320D9B"/>
    <w:rsid w:val="00321087"/>
    <w:rsid w:val="00321284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138"/>
    <w:rsid w:val="00325EE5"/>
    <w:rsid w:val="003267E4"/>
    <w:rsid w:val="003274E2"/>
    <w:rsid w:val="00327767"/>
    <w:rsid w:val="003303D2"/>
    <w:rsid w:val="00330894"/>
    <w:rsid w:val="00330B9B"/>
    <w:rsid w:val="00332996"/>
    <w:rsid w:val="003329DC"/>
    <w:rsid w:val="003331F9"/>
    <w:rsid w:val="00333677"/>
    <w:rsid w:val="00333C7B"/>
    <w:rsid w:val="00333EC5"/>
    <w:rsid w:val="0033419E"/>
    <w:rsid w:val="003359D7"/>
    <w:rsid w:val="00335EE4"/>
    <w:rsid w:val="00335FB3"/>
    <w:rsid w:val="003362C5"/>
    <w:rsid w:val="0033630E"/>
    <w:rsid w:val="003368C3"/>
    <w:rsid w:val="003369F0"/>
    <w:rsid w:val="00336AE2"/>
    <w:rsid w:val="00336F5F"/>
    <w:rsid w:val="003371AE"/>
    <w:rsid w:val="0033754E"/>
    <w:rsid w:val="00337965"/>
    <w:rsid w:val="00340694"/>
    <w:rsid w:val="003407E2"/>
    <w:rsid w:val="00340B92"/>
    <w:rsid w:val="00341549"/>
    <w:rsid w:val="00341E13"/>
    <w:rsid w:val="00342397"/>
    <w:rsid w:val="00342782"/>
    <w:rsid w:val="003427AF"/>
    <w:rsid w:val="00343C9D"/>
    <w:rsid w:val="0034409F"/>
    <w:rsid w:val="003447B6"/>
    <w:rsid w:val="003447D4"/>
    <w:rsid w:val="0034504F"/>
    <w:rsid w:val="003455F5"/>
    <w:rsid w:val="00345DC2"/>
    <w:rsid w:val="00345FF8"/>
    <w:rsid w:val="00346D7A"/>
    <w:rsid w:val="003475FB"/>
    <w:rsid w:val="00347B9D"/>
    <w:rsid w:val="00350052"/>
    <w:rsid w:val="00350C6D"/>
    <w:rsid w:val="00351D60"/>
    <w:rsid w:val="0035288B"/>
    <w:rsid w:val="00353089"/>
    <w:rsid w:val="00353BDB"/>
    <w:rsid w:val="00354290"/>
    <w:rsid w:val="00354AD1"/>
    <w:rsid w:val="00355082"/>
    <w:rsid w:val="00355E5B"/>
    <w:rsid w:val="00356110"/>
    <w:rsid w:val="00357942"/>
    <w:rsid w:val="00357AEE"/>
    <w:rsid w:val="00357DE9"/>
    <w:rsid w:val="00360CCA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6EB2"/>
    <w:rsid w:val="0036735B"/>
    <w:rsid w:val="00367640"/>
    <w:rsid w:val="00367CF9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F26"/>
    <w:rsid w:val="00381751"/>
    <w:rsid w:val="00381C5C"/>
    <w:rsid w:val="003820C4"/>
    <w:rsid w:val="003827B7"/>
    <w:rsid w:val="00382B7F"/>
    <w:rsid w:val="00382C50"/>
    <w:rsid w:val="00382FD2"/>
    <w:rsid w:val="003849FC"/>
    <w:rsid w:val="003858B4"/>
    <w:rsid w:val="00386812"/>
    <w:rsid w:val="00386A6C"/>
    <w:rsid w:val="00386BF0"/>
    <w:rsid w:val="003903B9"/>
    <w:rsid w:val="00390596"/>
    <w:rsid w:val="00390E90"/>
    <w:rsid w:val="003916BF"/>
    <w:rsid w:val="0039287E"/>
    <w:rsid w:val="00393FCD"/>
    <w:rsid w:val="00394D06"/>
    <w:rsid w:val="003957BB"/>
    <w:rsid w:val="00395974"/>
    <w:rsid w:val="00396B89"/>
    <w:rsid w:val="00397076"/>
    <w:rsid w:val="00397E87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247"/>
    <w:rsid w:val="003A4470"/>
    <w:rsid w:val="003A4928"/>
    <w:rsid w:val="003A4C28"/>
    <w:rsid w:val="003A4F53"/>
    <w:rsid w:val="003A4F62"/>
    <w:rsid w:val="003A5BAB"/>
    <w:rsid w:val="003A5E02"/>
    <w:rsid w:val="003A67FB"/>
    <w:rsid w:val="003A7A73"/>
    <w:rsid w:val="003A7DD3"/>
    <w:rsid w:val="003B09FE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3275"/>
    <w:rsid w:val="003B3C73"/>
    <w:rsid w:val="003B3D72"/>
    <w:rsid w:val="003B4514"/>
    <w:rsid w:val="003B4CC1"/>
    <w:rsid w:val="003B4E5C"/>
    <w:rsid w:val="003B4F66"/>
    <w:rsid w:val="003B53DA"/>
    <w:rsid w:val="003B5DBE"/>
    <w:rsid w:val="003B5E60"/>
    <w:rsid w:val="003B6023"/>
    <w:rsid w:val="003B690E"/>
    <w:rsid w:val="003B6995"/>
    <w:rsid w:val="003B70C6"/>
    <w:rsid w:val="003B7252"/>
    <w:rsid w:val="003B7D95"/>
    <w:rsid w:val="003C0A32"/>
    <w:rsid w:val="003C0B8D"/>
    <w:rsid w:val="003C10A2"/>
    <w:rsid w:val="003C15BE"/>
    <w:rsid w:val="003C17A4"/>
    <w:rsid w:val="003C1DF6"/>
    <w:rsid w:val="003C272C"/>
    <w:rsid w:val="003C28B2"/>
    <w:rsid w:val="003C2F0C"/>
    <w:rsid w:val="003C3444"/>
    <w:rsid w:val="003C427D"/>
    <w:rsid w:val="003C4410"/>
    <w:rsid w:val="003C460B"/>
    <w:rsid w:val="003C53A3"/>
    <w:rsid w:val="003C563B"/>
    <w:rsid w:val="003C57F8"/>
    <w:rsid w:val="003C5C7F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ECA"/>
    <w:rsid w:val="003D0111"/>
    <w:rsid w:val="003D0AC5"/>
    <w:rsid w:val="003D1ED7"/>
    <w:rsid w:val="003D2272"/>
    <w:rsid w:val="003D2C91"/>
    <w:rsid w:val="003D30F7"/>
    <w:rsid w:val="003D35B3"/>
    <w:rsid w:val="003D3ABD"/>
    <w:rsid w:val="003D4DA7"/>
    <w:rsid w:val="003D52C3"/>
    <w:rsid w:val="003D55E1"/>
    <w:rsid w:val="003D563F"/>
    <w:rsid w:val="003D5E01"/>
    <w:rsid w:val="003D7468"/>
    <w:rsid w:val="003D7524"/>
    <w:rsid w:val="003D7D25"/>
    <w:rsid w:val="003D7EEB"/>
    <w:rsid w:val="003E0668"/>
    <w:rsid w:val="003E0D54"/>
    <w:rsid w:val="003E1552"/>
    <w:rsid w:val="003E2F42"/>
    <w:rsid w:val="003E3634"/>
    <w:rsid w:val="003E395F"/>
    <w:rsid w:val="003E3D00"/>
    <w:rsid w:val="003E3DD8"/>
    <w:rsid w:val="003E3FA6"/>
    <w:rsid w:val="003E4481"/>
    <w:rsid w:val="003E55E5"/>
    <w:rsid w:val="003E6380"/>
    <w:rsid w:val="003E6C34"/>
    <w:rsid w:val="003E7482"/>
    <w:rsid w:val="003E74F1"/>
    <w:rsid w:val="003F0ADA"/>
    <w:rsid w:val="003F1382"/>
    <w:rsid w:val="003F2873"/>
    <w:rsid w:val="003F32B1"/>
    <w:rsid w:val="003F36F0"/>
    <w:rsid w:val="003F3C46"/>
    <w:rsid w:val="003F503E"/>
    <w:rsid w:val="003F54B5"/>
    <w:rsid w:val="003F5D15"/>
    <w:rsid w:val="003F627D"/>
    <w:rsid w:val="003F651A"/>
    <w:rsid w:val="003F6DBC"/>
    <w:rsid w:val="003F6F86"/>
    <w:rsid w:val="003F7599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7A3"/>
    <w:rsid w:val="004028E8"/>
    <w:rsid w:val="00402D01"/>
    <w:rsid w:val="00402E8E"/>
    <w:rsid w:val="00402EDA"/>
    <w:rsid w:val="0040362B"/>
    <w:rsid w:val="00403A3F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BB5"/>
    <w:rsid w:val="00407C89"/>
    <w:rsid w:val="004102D7"/>
    <w:rsid w:val="00410DD9"/>
    <w:rsid w:val="004117C3"/>
    <w:rsid w:val="00411B62"/>
    <w:rsid w:val="00411E9D"/>
    <w:rsid w:val="00413398"/>
    <w:rsid w:val="004134C3"/>
    <w:rsid w:val="00413B7A"/>
    <w:rsid w:val="00414347"/>
    <w:rsid w:val="00414378"/>
    <w:rsid w:val="0041469F"/>
    <w:rsid w:val="00415389"/>
    <w:rsid w:val="004161D1"/>
    <w:rsid w:val="00416311"/>
    <w:rsid w:val="00416496"/>
    <w:rsid w:val="004165A1"/>
    <w:rsid w:val="00416946"/>
    <w:rsid w:val="00416E75"/>
    <w:rsid w:val="00417584"/>
    <w:rsid w:val="00417AAC"/>
    <w:rsid w:val="00417B0C"/>
    <w:rsid w:val="00420854"/>
    <w:rsid w:val="00421A2D"/>
    <w:rsid w:val="00421B97"/>
    <w:rsid w:val="004225C5"/>
    <w:rsid w:val="00422EBF"/>
    <w:rsid w:val="00423438"/>
    <w:rsid w:val="00423A3F"/>
    <w:rsid w:val="00423C6E"/>
    <w:rsid w:val="00423F97"/>
    <w:rsid w:val="00424287"/>
    <w:rsid w:val="00424FB7"/>
    <w:rsid w:val="00425C13"/>
    <w:rsid w:val="00426172"/>
    <w:rsid w:val="004261F4"/>
    <w:rsid w:val="00426893"/>
    <w:rsid w:val="00426F0F"/>
    <w:rsid w:val="00427D0D"/>
    <w:rsid w:val="004310C5"/>
    <w:rsid w:val="004310F5"/>
    <w:rsid w:val="004314E7"/>
    <w:rsid w:val="004318FC"/>
    <w:rsid w:val="00431F52"/>
    <w:rsid w:val="004330EB"/>
    <w:rsid w:val="004338A0"/>
    <w:rsid w:val="00434251"/>
    <w:rsid w:val="00437395"/>
    <w:rsid w:val="00437D8B"/>
    <w:rsid w:val="004412EE"/>
    <w:rsid w:val="004426E2"/>
    <w:rsid w:val="00443750"/>
    <w:rsid w:val="0044380E"/>
    <w:rsid w:val="00443D4F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D6D"/>
    <w:rsid w:val="00445E0D"/>
    <w:rsid w:val="004462D6"/>
    <w:rsid w:val="0044680E"/>
    <w:rsid w:val="00446A92"/>
    <w:rsid w:val="00446DAB"/>
    <w:rsid w:val="004470EE"/>
    <w:rsid w:val="00447CAA"/>
    <w:rsid w:val="00447DAA"/>
    <w:rsid w:val="004500D9"/>
    <w:rsid w:val="0045069B"/>
    <w:rsid w:val="00450E1A"/>
    <w:rsid w:val="004516A1"/>
    <w:rsid w:val="00451BC0"/>
    <w:rsid w:val="004524EB"/>
    <w:rsid w:val="0045260A"/>
    <w:rsid w:val="00452AC4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6A95"/>
    <w:rsid w:val="00456F38"/>
    <w:rsid w:val="00457184"/>
    <w:rsid w:val="00457451"/>
    <w:rsid w:val="00457718"/>
    <w:rsid w:val="00457A05"/>
    <w:rsid w:val="00457CD7"/>
    <w:rsid w:val="00460255"/>
    <w:rsid w:val="00460D9C"/>
    <w:rsid w:val="00460E76"/>
    <w:rsid w:val="00461875"/>
    <w:rsid w:val="004629B8"/>
    <w:rsid w:val="00463917"/>
    <w:rsid w:val="00465160"/>
    <w:rsid w:val="0046531F"/>
    <w:rsid w:val="004653F1"/>
    <w:rsid w:val="00465F6F"/>
    <w:rsid w:val="0046628F"/>
    <w:rsid w:val="00466512"/>
    <w:rsid w:val="004665AE"/>
    <w:rsid w:val="004669A0"/>
    <w:rsid w:val="00467512"/>
    <w:rsid w:val="0046799C"/>
    <w:rsid w:val="00467B02"/>
    <w:rsid w:val="00467DC7"/>
    <w:rsid w:val="0047049D"/>
    <w:rsid w:val="00470AC6"/>
    <w:rsid w:val="00470AD3"/>
    <w:rsid w:val="00470E7A"/>
    <w:rsid w:val="0047101B"/>
    <w:rsid w:val="004718FA"/>
    <w:rsid w:val="004724AB"/>
    <w:rsid w:val="004730B8"/>
    <w:rsid w:val="0047338A"/>
    <w:rsid w:val="0047608A"/>
    <w:rsid w:val="00480904"/>
    <w:rsid w:val="0048110F"/>
    <w:rsid w:val="0048138A"/>
    <w:rsid w:val="00481600"/>
    <w:rsid w:val="00481744"/>
    <w:rsid w:val="00481873"/>
    <w:rsid w:val="0048377C"/>
    <w:rsid w:val="00483B43"/>
    <w:rsid w:val="00483D6E"/>
    <w:rsid w:val="00483F3A"/>
    <w:rsid w:val="004850EC"/>
    <w:rsid w:val="0048530A"/>
    <w:rsid w:val="00485F96"/>
    <w:rsid w:val="00487AE4"/>
    <w:rsid w:val="004912B8"/>
    <w:rsid w:val="00491663"/>
    <w:rsid w:val="004918BD"/>
    <w:rsid w:val="00491E90"/>
    <w:rsid w:val="00492EAB"/>
    <w:rsid w:val="00493477"/>
    <w:rsid w:val="00494577"/>
    <w:rsid w:val="00494616"/>
    <w:rsid w:val="00494FDD"/>
    <w:rsid w:val="00495C5C"/>
    <w:rsid w:val="004963E1"/>
    <w:rsid w:val="00497471"/>
    <w:rsid w:val="004A0221"/>
    <w:rsid w:val="004A04C1"/>
    <w:rsid w:val="004A0752"/>
    <w:rsid w:val="004A0883"/>
    <w:rsid w:val="004A178C"/>
    <w:rsid w:val="004A1B4C"/>
    <w:rsid w:val="004A284F"/>
    <w:rsid w:val="004A2962"/>
    <w:rsid w:val="004A3D5F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1A31"/>
    <w:rsid w:val="004B1C63"/>
    <w:rsid w:val="004B1ECB"/>
    <w:rsid w:val="004B1F50"/>
    <w:rsid w:val="004B42A1"/>
    <w:rsid w:val="004B4458"/>
    <w:rsid w:val="004B46B2"/>
    <w:rsid w:val="004B499B"/>
    <w:rsid w:val="004B5A70"/>
    <w:rsid w:val="004B5E05"/>
    <w:rsid w:val="004B7969"/>
    <w:rsid w:val="004B7D1B"/>
    <w:rsid w:val="004C0401"/>
    <w:rsid w:val="004C054F"/>
    <w:rsid w:val="004C0893"/>
    <w:rsid w:val="004C0A9A"/>
    <w:rsid w:val="004C0B0D"/>
    <w:rsid w:val="004C0DE8"/>
    <w:rsid w:val="004C105A"/>
    <w:rsid w:val="004C1B3D"/>
    <w:rsid w:val="004C2514"/>
    <w:rsid w:val="004C2532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7CF"/>
    <w:rsid w:val="004C5C71"/>
    <w:rsid w:val="004C6232"/>
    <w:rsid w:val="004C7216"/>
    <w:rsid w:val="004D0A06"/>
    <w:rsid w:val="004D0C0B"/>
    <w:rsid w:val="004D0D79"/>
    <w:rsid w:val="004D17EF"/>
    <w:rsid w:val="004D3755"/>
    <w:rsid w:val="004D3F12"/>
    <w:rsid w:val="004D40D5"/>
    <w:rsid w:val="004D4B78"/>
    <w:rsid w:val="004D5BCE"/>
    <w:rsid w:val="004D60CC"/>
    <w:rsid w:val="004D61E9"/>
    <w:rsid w:val="004D6581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216F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58E6"/>
    <w:rsid w:val="004F64EF"/>
    <w:rsid w:val="004F6724"/>
    <w:rsid w:val="004F73D2"/>
    <w:rsid w:val="004F772E"/>
    <w:rsid w:val="0050087D"/>
    <w:rsid w:val="00500EF4"/>
    <w:rsid w:val="00501008"/>
    <w:rsid w:val="005015B3"/>
    <w:rsid w:val="00501625"/>
    <w:rsid w:val="00501696"/>
    <w:rsid w:val="005018FE"/>
    <w:rsid w:val="00501C1D"/>
    <w:rsid w:val="005027D4"/>
    <w:rsid w:val="00504052"/>
    <w:rsid w:val="00504282"/>
    <w:rsid w:val="005049EB"/>
    <w:rsid w:val="00505B80"/>
    <w:rsid w:val="005062D1"/>
    <w:rsid w:val="00506469"/>
    <w:rsid w:val="005069B3"/>
    <w:rsid w:val="005069D3"/>
    <w:rsid w:val="00507032"/>
    <w:rsid w:val="005075C0"/>
    <w:rsid w:val="005101C5"/>
    <w:rsid w:val="00510387"/>
    <w:rsid w:val="00512503"/>
    <w:rsid w:val="0051298A"/>
    <w:rsid w:val="00514024"/>
    <w:rsid w:val="0051448B"/>
    <w:rsid w:val="005147C7"/>
    <w:rsid w:val="00514BCD"/>
    <w:rsid w:val="00514C52"/>
    <w:rsid w:val="00515B23"/>
    <w:rsid w:val="00515CDA"/>
    <w:rsid w:val="005168A9"/>
    <w:rsid w:val="00516BC0"/>
    <w:rsid w:val="005171A0"/>
    <w:rsid w:val="005174FA"/>
    <w:rsid w:val="00517753"/>
    <w:rsid w:val="005200DB"/>
    <w:rsid w:val="005208AF"/>
    <w:rsid w:val="00520E54"/>
    <w:rsid w:val="005210D9"/>
    <w:rsid w:val="00521130"/>
    <w:rsid w:val="005211DD"/>
    <w:rsid w:val="00521377"/>
    <w:rsid w:val="0052153A"/>
    <w:rsid w:val="00521DA1"/>
    <w:rsid w:val="00522446"/>
    <w:rsid w:val="0052280E"/>
    <w:rsid w:val="0052332D"/>
    <w:rsid w:val="005234EC"/>
    <w:rsid w:val="0052407A"/>
    <w:rsid w:val="005240BD"/>
    <w:rsid w:val="00524240"/>
    <w:rsid w:val="005247F1"/>
    <w:rsid w:val="00524E4B"/>
    <w:rsid w:val="00525062"/>
    <w:rsid w:val="0052510C"/>
    <w:rsid w:val="00525120"/>
    <w:rsid w:val="005252D1"/>
    <w:rsid w:val="00525410"/>
    <w:rsid w:val="005258E9"/>
    <w:rsid w:val="00525CCB"/>
    <w:rsid w:val="00526662"/>
    <w:rsid w:val="00526EE9"/>
    <w:rsid w:val="00527968"/>
    <w:rsid w:val="00530F3F"/>
    <w:rsid w:val="005311B5"/>
    <w:rsid w:val="00531B8A"/>
    <w:rsid w:val="00531D3C"/>
    <w:rsid w:val="00532D5D"/>
    <w:rsid w:val="00532DB6"/>
    <w:rsid w:val="00534F78"/>
    <w:rsid w:val="005351F8"/>
    <w:rsid w:val="00535D5C"/>
    <w:rsid w:val="00535F5E"/>
    <w:rsid w:val="005361BF"/>
    <w:rsid w:val="00537070"/>
    <w:rsid w:val="005379B3"/>
    <w:rsid w:val="00537E49"/>
    <w:rsid w:val="0054071C"/>
    <w:rsid w:val="00540976"/>
    <w:rsid w:val="0054108C"/>
    <w:rsid w:val="005416EF"/>
    <w:rsid w:val="00541AA6"/>
    <w:rsid w:val="00541EBB"/>
    <w:rsid w:val="0054240B"/>
    <w:rsid w:val="00542493"/>
    <w:rsid w:val="005424BD"/>
    <w:rsid w:val="0054331A"/>
    <w:rsid w:val="00543354"/>
    <w:rsid w:val="005435E3"/>
    <w:rsid w:val="00543F07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22CC"/>
    <w:rsid w:val="005533FF"/>
    <w:rsid w:val="00553C6C"/>
    <w:rsid w:val="005544DD"/>
    <w:rsid w:val="00554D52"/>
    <w:rsid w:val="00554EA4"/>
    <w:rsid w:val="00555062"/>
    <w:rsid w:val="0055535B"/>
    <w:rsid w:val="00555718"/>
    <w:rsid w:val="005557AD"/>
    <w:rsid w:val="00555D82"/>
    <w:rsid w:val="005561A2"/>
    <w:rsid w:val="0055657C"/>
    <w:rsid w:val="005569FD"/>
    <w:rsid w:val="0055778D"/>
    <w:rsid w:val="00557AA8"/>
    <w:rsid w:val="00557F62"/>
    <w:rsid w:val="0056022E"/>
    <w:rsid w:val="005604DF"/>
    <w:rsid w:val="005617BE"/>
    <w:rsid w:val="00561DA7"/>
    <w:rsid w:val="00561E0F"/>
    <w:rsid w:val="00562052"/>
    <w:rsid w:val="00562259"/>
    <w:rsid w:val="0056250E"/>
    <w:rsid w:val="00562694"/>
    <w:rsid w:val="00562960"/>
    <w:rsid w:val="00562BA4"/>
    <w:rsid w:val="00562E85"/>
    <w:rsid w:val="005636E8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7060B"/>
    <w:rsid w:val="00570789"/>
    <w:rsid w:val="00570D59"/>
    <w:rsid w:val="005715FC"/>
    <w:rsid w:val="00571B9C"/>
    <w:rsid w:val="00571C58"/>
    <w:rsid w:val="00571FEE"/>
    <w:rsid w:val="00572DCA"/>
    <w:rsid w:val="0057372F"/>
    <w:rsid w:val="00573872"/>
    <w:rsid w:val="00573894"/>
    <w:rsid w:val="005744EB"/>
    <w:rsid w:val="00575533"/>
    <w:rsid w:val="00575848"/>
    <w:rsid w:val="00577724"/>
    <w:rsid w:val="00577F5C"/>
    <w:rsid w:val="00580219"/>
    <w:rsid w:val="005803C5"/>
    <w:rsid w:val="00580E7A"/>
    <w:rsid w:val="00581A8A"/>
    <w:rsid w:val="0058336A"/>
    <w:rsid w:val="00584E1D"/>
    <w:rsid w:val="00585398"/>
    <w:rsid w:val="00586F10"/>
    <w:rsid w:val="005872F3"/>
    <w:rsid w:val="00587CDA"/>
    <w:rsid w:val="00587E6E"/>
    <w:rsid w:val="00587F17"/>
    <w:rsid w:val="0059032A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E67"/>
    <w:rsid w:val="00592F09"/>
    <w:rsid w:val="005939D8"/>
    <w:rsid w:val="00593AEF"/>
    <w:rsid w:val="00593C33"/>
    <w:rsid w:val="00594121"/>
    <w:rsid w:val="005952BC"/>
    <w:rsid w:val="005954F9"/>
    <w:rsid w:val="00595FB7"/>
    <w:rsid w:val="005964D1"/>
    <w:rsid w:val="00596A0D"/>
    <w:rsid w:val="00596B2E"/>
    <w:rsid w:val="005970DC"/>
    <w:rsid w:val="00597FD6"/>
    <w:rsid w:val="005A022C"/>
    <w:rsid w:val="005A0284"/>
    <w:rsid w:val="005A185E"/>
    <w:rsid w:val="005A1B39"/>
    <w:rsid w:val="005A1D97"/>
    <w:rsid w:val="005A217F"/>
    <w:rsid w:val="005A251D"/>
    <w:rsid w:val="005A26E5"/>
    <w:rsid w:val="005A270F"/>
    <w:rsid w:val="005A2A0B"/>
    <w:rsid w:val="005A309D"/>
    <w:rsid w:val="005A37ED"/>
    <w:rsid w:val="005A4B5D"/>
    <w:rsid w:val="005A5E4E"/>
    <w:rsid w:val="005A60B0"/>
    <w:rsid w:val="005A6457"/>
    <w:rsid w:val="005A64DF"/>
    <w:rsid w:val="005A6820"/>
    <w:rsid w:val="005A71E5"/>
    <w:rsid w:val="005B002E"/>
    <w:rsid w:val="005B09A1"/>
    <w:rsid w:val="005B0BB7"/>
    <w:rsid w:val="005B1153"/>
    <w:rsid w:val="005B149D"/>
    <w:rsid w:val="005B51D4"/>
    <w:rsid w:val="005B5211"/>
    <w:rsid w:val="005B74FB"/>
    <w:rsid w:val="005B7FC7"/>
    <w:rsid w:val="005C0766"/>
    <w:rsid w:val="005C112C"/>
    <w:rsid w:val="005C1228"/>
    <w:rsid w:val="005C1AC4"/>
    <w:rsid w:val="005C1E9F"/>
    <w:rsid w:val="005C25BB"/>
    <w:rsid w:val="005C2BBB"/>
    <w:rsid w:val="005C2BE3"/>
    <w:rsid w:val="005C2D8E"/>
    <w:rsid w:val="005C4B24"/>
    <w:rsid w:val="005C4D7D"/>
    <w:rsid w:val="005C4E25"/>
    <w:rsid w:val="005C5164"/>
    <w:rsid w:val="005C54E0"/>
    <w:rsid w:val="005C5CC5"/>
    <w:rsid w:val="005C769F"/>
    <w:rsid w:val="005D0183"/>
    <w:rsid w:val="005D0E2C"/>
    <w:rsid w:val="005D0E84"/>
    <w:rsid w:val="005D2939"/>
    <w:rsid w:val="005D3A2E"/>
    <w:rsid w:val="005D3AD1"/>
    <w:rsid w:val="005D3D81"/>
    <w:rsid w:val="005D4C12"/>
    <w:rsid w:val="005D4C7F"/>
    <w:rsid w:val="005D5489"/>
    <w:rsid w:val="005D6BEB"/>
    <w:rsid w:val="005D6DD0"/>
    <w:rsid w:val="005D7057"/>
    <w:rsid w:val="005D7782"/>
    <w:rsid w:val="005E05E4"/>
    <w:rsid w:val="005E0E7B"/>
    <w:rsid w:val="005E1DD8"/>
    <w:rsid w:val="005E2289"/>
    <w:rsid w:val="005E22B0"/>
    <w:rsid w:val="005E2346"/>
    <w:rsid w:val="005E2882"/>
    <w:rsid w:val="005E2911"/>
    <w:rsid w:val="005E2B38"/>
    <w:rsid w:val="005E3042"/>
    <w:rsid w:val="005E3055"/>
    <w:rsid w:val="005E4007"/>
    <w:rsid w:val="005E4036"/>
    <w:rsid w:val="005E41C9"/>
    <w:rsid w:val="005E437B"/>
    <w:rsid w:val="005E46E6"/>
    <w:rsid w:val="005E5217"/>
    <w:rsid w:val="005E59BB"/>
    <w:rsid w:val="005E5A16"/>
    <w:rsid w:val="005E6EC6"/>
    <w:rsid w:val="005E7127"/>
    <w:rsid w:val="005E7182"/>
    <w:rsid w:val="005E7365"/>
    <w:rsid w:val="005E77A5"/>
    <w:rsid w:val="005E7EE2"/>
    <w:rsid w:val="005F0B2F"/>
    <w:rsid w:val="005F0BB4"/>
    <w:rsid w:val="005F1217"/>
    <w:rsid w:val="005F13CC"/>
    <w:rsid w:val="005F1A77"/>
    <w:rsid w:val="005F1F9B"/>
    <w:rsid w:val="005F2434"/>
    <w:rsid w:val="005F3876"/>
    <w:rsid w:val="005F4AD6"/>
    <w:rsid w:val="005F589B"/>
    <w:rsid w:val="005F61BD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14A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6159"/>
    <w:rsid w:val="0060619A"/>
    <w:rsid w:val="0060645F"/>
    <w:rsid w:val="00606A51"/>
    <w:rsid w:val="006075CF"/>
    <w:rsid w:val="0060787E"/>
    <w:rsid w:val="0061077E"/>
    <w:rsid w:val="00610E02"/>
    <w:rsid w:val="0061302A"/>
    <w:rsid w:val="006132CD"/>
    <w:rsid w:val="00613397"/>
    <w:rsid w:val="00613977"/>
    <w:rsid w:val="006141BE"/>
    <w:rsid w:val="00614B92"/>
    <w:rsid w:val="00615281"/>
    <w:rsid w:val="00615368"/>
    <w:rsid w:val="006153BD"/>
    <w:rsid w:val="00615F7B"/>
    <w:rsid w:val="006160FE"/>
    <w:rsid w:val="006161C6"/>
    <w:rsid w:val="00616A28"/>
    <w:rsid w:val="00616DBE"/>
    <w:rsid w:val="00620001"/>
    <w:rsid w:val="006212BA"/>
    <w:rsid w:val="006213A2"/>
    <w:rsid w:val="00621A17"/>
    <w:rsid w:val="00621E1A"/>
    <w:rsid w:val="00621E22"/>
    <w:rsid w:val="006220F9"/>
    <w:rsid w:val="006227EE"/>
    <w:rsid w:val="00622C10"/>
    <w:rsid w:val="00622DDD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35AC"/>
    <w:rsid w:val="00634000"/>
    <w:rsid w:val="0063403B"/>
    <w:rsid w:val="006356B9"/>
    <w:rsid w:val="00635F3A"/>
    <w:rsid w:val="006365C3"/>
    <w:rsid w:val="006373DB"/>
    <w:rsid w:val="006402B0"/>
    <w:rsid w:val="00640379"/>
    <w:rsid w:val="00640CF8"/>
    <w:rsid w:val="00640EA6"/>
    <w:rsid w:val="006417B5"/>
    <w:rsid w:val="00641825"/>
    <w:rsid w:val="00641EF0"/>
    <w:rsid w:val="00642EE9"/>
    <w:rsid w:val="006434D0"/>
    <w:rsid w:val="0064407F"/>
    <w:rsid w:val="006444E0"/>
    <w:rsid w:val="00644570"/>
    <w:rsid w:val="00644787"/>
    <w:rsid w:val="0064486F"/>
    <w:rsid w:val="00644C87"/>
    <w:rsid w:val="00644DB3"/>
    <w:rsid w:val="0064540B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2E79"/>
    <w:rsid w:val="0065521B"/>
    <w:rsid w:val="00655A9E"/>
    <w:rsid w:val="00655BB3"/>
    <w:rsid w:val="00655D53"/>
    <w:rsid w:val="00655EEB"/>
    <w:rsid w:val="006567A4"/>
    <w:rsid w:val="006579AD"/>
    <w:rsid w:val="00657FDC"/>
    <w:rsid w:val="0066036C"/>
    <w:rsid w:val="0066070F"/>
    <w:rsid w:val="006608AE"/>
    <w:rsid w:val="00660E0D"/>
    <w:rsid w:val="0066297D"/>
    <w:rsid w:val="006639E2"/>
    <w:rsid w:val="00664429"/>
    <w:rsid w:val="00665526"/>
    <w:rsid w:val="0066566D"/>
    <w:rsid w:val="0066577B"/>
    <w:rsid w:val="00667286"/>
    <w:rsid w:val="0066735E"/>
    <w:rsid w:val="00667C80"/>
    <w:rsid w:val="00670059"/>
    <w:rsid w:val="00670FCE"/>
    <w:rsid w:val="0067140B"/>
    <w:rsid w:val="00671714"/>
    <w:rsid w:val="006717D3"/>
    <w:rsid w:val="00671B89"/>
    <w:rsid w:val="00672252"/>
    <w:rsid w:val="00673A94"/>
    <w:rsid w:val="00674C84"/>
    <w:rsid w:val="00674FBB"/>
    <w:rsid w:val="00675161"/>
    <w:rsid w:val="0067549B"/>
    <w:rsid w:val="00676840"/>
    <w:rsid w:val="00676CF9"/>
    <w:rsid w:val="00676D29"/>
    <w:rsid w:val="006771E9"/>
    <w:rsid w:val="00677EDB"/>
    <w:rsid w:val="00680FAD"/>
    <w:rsid w:val="006828DA"/>
    <w:rsid w:val="00682F08"/>
    <w:rsid w:val="00683E10"/>
    <w:rsid w:val="0068420C"/>
    <w:rsid w:val="006849FF"/>
    <w:rsid w:val="0068564F"/>
    <w:rsid w:val="00685744"/>
    <w:rsid w:val="006862C2"/>
    <w:rsid w:val="0068653B"/>
    <w:rsid w:val="00687007"/>
    <w:rsid w:val="00687E08"/>
    <w:rsid w:val="00687F47"/>
    <w:rsid w:val="0069009A"/>
    <w:rsid w:val="006911D6"/>
    <w:rsid w:val="00691703"/>
    <w:rsid w:val="00692A32"/>
    <w:rsid w:val="00694F4A"/>
    <w:rsid w:val="006951F5"/>
    <w:rsid w:val="006957BA"/>
    <w:rsid w:val="00696666"/>
    <w:rsid w:val="0069699E"/>
    <w:rsid w:val="00697038"/>
    <w:rsid w:val="006A0B08"/>
    <w:rsid w:val="006A18DA"/>
    <w:rsid w:val="006A1C61"/>
    <w:rsid w:val="006A2692"/>
    <w:rsid w:val="006A2824"/>
    <w:rsid w:val="006A28EF"/>
    <w:rsid w:val="006A485C"/>
    <w:rsid w:val="006A6185"/>
    <w:rsid w:val="006A72B9"/>
    <w:rsid w:val="006A72C1"/>
    <w:rsid w:val="006A7B68"/>
    <w:rsid w:val="006B0209"/>
    <w:rsid w:val="006B028C"/>
    <w:rsid w:val="006B0AB8"/>
    <w:rsid w:val="006B11A9"/>
    <w:rsid w:val="006B2F3A"/>
    <w:rsid w:val="006B3139"/>
    <w:rsid w:val="006B35D9"/>
    <w:rsid w:val="006B3BE1"/>
    <w:rsid w:val="006B42CA"/>
    <w:rsid w:val="006B47BB"/>
    <w:rsid w:val="006B4F66"/>
    <w:rsid w:val="006B53F9"/>
    <w:rsid w:val="006B5550"/>
    <w:rsid w:val="006B5B7C"/>
    <w:rsid w:val="006B5F46"/>
    <w:rsid w:val="006B72A0"/>
    <w:rsid w:val="006B775E"/>
    <w:rsid w:val="006B7916"/>
    <w:rsid w:val="006B7B95"/>
    <w:rsid w:val="006B7C2F"/>
    <w:rsid w:val="006C1405"/>
    <w:rsid w:val="006C243F"/>
    <w:rsid w:val="006C25CB"/>
    <w:rsid w:val="006C3B03"/>
    <w:rsid w:val="006C3C52"/>
    <w:rsid w:val="006C433F"/>
    <w:rsid w:val="006C4914"/>
    <w:rsid w:val="006C4BE4"/>
    <w:rsid w:val="006C4F07"/>
    <w:rsid w:val="006C52C0"/>
    <w:rsid w:val="006C5795"/>
    <w:rsid w:val="006C59A8"/>
    <w:rsid w:val="006C5C66"/>
    <w:rsid w:val="006C5FCD"/>
    <w:rsid w:val="006C6A64"/>
    <w:rsid w:val="006C6EC2"/>
    <w:rsid w:val="006C73E6"/>
    <w:rsid w:val="006D06E4"/>
    <w:rsid w:val="006D09AA"/>
    <w:rsid w:val="006D0DC8"/>
    <w:rsid w:val="006D1138"/>
    <w:rsid w:val="006D2E07"/>
    <w:rsid w:val="006D3D32"/>
    <w:rsid w:val="006D5AFC"/>
    <w:rsid w:val="006D5C28"/>
    <w:rsid w:val="006D5E76"/>
    <w:rsid w:val="006D68E2"/>
    <w:rsid w:val="006D6931"/>
    <w:rsid w:val="006D6D24"/>
    <w:rsid w:val="006D6EF4"/>
    <w:rsid w:val="006D73F5"/>
    <w:rsid w:val="006D7424"/>
    <w:rsid w:val="006D771F"/>
    <w:rsid w:val="006D77F9"/>
    <w:rsid w:val="006D7C4E"/>
    <w:rsid w:val="006D7EBB"/>
    <w:rsid w:val="006E0D8F"/>
    <w:rsid w:val="006E1235"/>
    <w:rsid w:val="006E15FD"/>
    <w:rsid w:val="006E2EBB"/>
    <w:rsid w:val="006E3C91"/>
    <w:rsid w:val="006E40D3"/>
    <w:rsid w:val="006E5E80"/>
    <w:rsid w:val="006E777E"/>
    <w:rsid w:val="006E7EC1"/>
    <w:rsid w:val="006F032C"/>
    <w:rsid w:val="006F0428"/>
    <w:rsid w:val="006F0750"/>
    <w:rsid w:val="006F08D9"/>
    <w:rsid w:val="006F0C48"/>
    <w:rsid w:val="006F1580"/>
    <w:rsid w:val="006F2326"/>
    <w:rsid w:val="006F3938"/>
    <w:rsid w:val="006F4451"/>
    <w:rsid w:val="006F4958"/>
    <w:rsid w:val="006F5419"/>
    <w:rsid w:val="006F5468"/>
    <w:rsid w:val="006F55C4"/>
    <w:rsid w:val="006F5B2C"/>
    <w:rsid w:val="006F5E3B"/>
    <w:rsid w:val="006F651E"/>
    <w:rsid w:val="006F7124"/>
    <w:rsid w:val="006F716E"/>
    <w:rsid w:val="00700D87"/>
    <w:rsid w:val="0070149D"/>
    <w:rsid w:val="0070190E"/>
    <w:rsid w:val="00701C3A"/>
    <w:rsid w:val="00701C59"/>
    <w:rsid w:val="00702608"/>
    <w:rsid w:val="007026C8"/>
    <w:rsid w:val="007029AF"/>
    <w:rsid w:val="00703ADE"/>
    <w:rsid w:val="00703E67"/>
    <w:rsid w:val="007043C4"/>
    <w:rsid w:val="0070444A"/>
    <w:rsid w:val="00704C7F"/>
    <w:rsid w:val="0070540E"/>
    <w:rsid w:val="007059E2"/>
    <w:rsid w:val="00705B56"/>
    <w:rsid w:val="00705E19"/>
    <w:rsid w:val="0070612D"/>
    <w:rsid w:val="0070666A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4157"/>
    <w:rsid w:val="00714537"/>
    <w:rsid w:val="00714E98"/>
    <w:rsid w:val="0071766B"/>
    <w:rsid w:val="007178B6"/>
    <w:rsid w:val="007200BE"/>
    <w:rsid w:val="007206F0"/>
    <w:rsid w:val="0072143B"/>
    <w:rsid w:val="00721457"/>
    <w:rsid w:val="00721728"/>
    <w:rsid w:val="007218DE"/>
    <w:rsid w:val="00721C02"/>
    <w:rsid w:val="00722213"/>
    <w:rsid w:val="00722CCD"/>
    <w:rsid w:val="00723AC9"/>
    <w:rsid w:val="00724653"/>
    <w:rsid w:val="00724F5F"/>
    <w:rsid w:val="007251A9"/>
    <w:rsid w:val="00725B0C"/>
    <w:rsid w:val="00725C86"/>
    <w:rsid w:val="00725D26"/>
    <w:rsid w:val="00725F98"/>
    <w:rsid w:val="0072688B"/>
    <w:rsid w:val="007268E7"/>
    <w:rsid w:val="00726B3B"/>
    <w:rsid w:val="00730B32"/>
    <w:rsid w:val="007321CC"/>
    <w:rsid w:val="00732ABA"/>
    <w:rsid w:val="00732B9F"/>
    <w:rsid w:val="007341AF"/>
    <w:rsid w:val="007341DC"/>
    <w:rsid w:val="00734948"/>
    <w:rsid w:val="00736B5B"/>
    <w:rsid w:val="007370C1"/>
    <w:rsid w:val="007370C7"/>
    <w:rsid w:val="00737994"/>
    <w:rsid w:val="007408B9"/>
    <w:rsid w:val="00740E87"/>
    <w:rsid w:val="007416F1"/>
    <w:rsid w:val="0074206A"/>
    <w:rsid w:val="007430CD"/>
    <w:rsid w:val="00743B66"/>
    <w:rsid w:val="007444AD"/>
    <w:rsid w:val="0074507E"/>
    <w:rsid w:val="0074565D"/>
    <w:rsid w:val="007456DD"/>
    <w:rsid w:val="007460DA"/>
    <w:rsid w:val="007477E2"/>
    <w:rsid w:val="007500C0"/>
    <w:rsid w:val="0075039E"/>
    <w:rsid w:val="00751141"/>
    <w:rsid w:val="007514B8"/>
    <w:rsid w:val="007515BE"/>
    <w:rsid w:val="00751E12"/>
    <w:rsid w:val="00752736"/>
    <w:rsid w:val="00752E1F"/>
    <w:rsid w:val="0075304E"/>
    <w:rsid w:val="007531FF"/>
    <w:rsid w:val="00753D04"/>
    <w:rsid w:val="00754167"/>
    <w:rsid w:val="00754E79"/>
    <w:rsid w:val="00754EFC"/>
    <w:rsid w:val="00755BE1"/>
    <w:rsid w:val="00756BAF"/>
    <w:rsid w:val="0075705F"/>
    <w:rsid w:val="00757B70"/>
    <w:rsid w:val="00757C3A"/>
    <w:rsid w:val="00760201"/>
    <w:rsid w:val="00760374"/>
    <w:rsid w:val="00761331"/>
    <w:rsid w:val="00761FBD"/>
    <w:rsid w:val="00762050"/>
    <w:rsid w:val="00762A14"/>
    <w:rsid w:val="0076309E"/>
    <w:rsid w:val="0076398A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1D5A"/>
    <w:rsid w:val="007727B0"/>
    <w:rsid w:val="00772860"/>
    <w:rsid w:val="0077291B"/>
    <w:rsid w:val="00773412"/>
    <w:rsid w:val="00773D15"/>
    <w:rsid w:val="00773FB1"/>
    <w:rsid w:val="007745FF"/>
    <w:rsid w:val="00774C1E"/>
    <w:rsid w:val="00774C82"/>
    <w:rsid w:val="00775B5B"/>
    <w:rsid w:val="00775CF7"/>
    <w:rsid w:val="0077646B"/>
    <w:rsid w:val="00777183"/>
    <w:rsid w:val="00777A94"/>
    <w:rsid w:val="00777F40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CE"/>
    <w:rsid w:val="00782D9E"/>
    <w:rsid w:val="00782FAF"/>
    <w:rsid w:val="007845D9"/>
    <w:rsid w:val="0078485D"/>
    <w:rsid w:val="007849BB"/>
    <w:rsid w:val="00784B17"/>
    <w:rsid w:val="00786361"/>
    <w:rsid w:val="00787BDB"/>
    <w:rsid w:val="007905BE"/>
    <w:rsid w:val="007910F2"/>
    <w:rsid w:val="00791154"/>
    <w:rsid w:val="00791F09"/>
    <w:rsid w:val="00792F88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B3D"/>
    <w:rsid w:val="007A1982"/>
    <w:rsid w:val="007A1D53"/>
    <w:rsid w:val="007A291B"/>
    <w:rsid w:val="007A3E1B"/>
    <w:rsid w:val="007A3F2B"/>
    <w:rsid w:val="007A4062"/>
    <w:rsid w:val="007A4A9A"/>
    <w:rsid w:val="007A58F6"/>
    <w:rsid w:val="007A6679"/>
    <w:rsid w:val="007A66B0"/>
    <w:rsid w:val="007A66DA"/>
    <w:rsid w:val="007A68BF"/>
    <w:rsid w:val="007A77B6"/>
    <w:rsid w:val="007A7CDC"/>
    <w:rsid w:val="007B0001"/>
    <w:rsid w:val="007B07A5"/>
    <w:rsid w:val="007B0D68"/>
    <w:rsid w:val="007B1722"/>
    <w:rsid w:val="007B20EB"/>
    <w:rsid w:val="007B23CD"/>
    <w:rsid w:val="007B2A59"/>
    <w:rsid w:val="007B33F4"/>
    <w:rsid w:val="007B35CE"/>
    <w:rsid w:val="007B38C2"/>
    <w:rsid w:val="007B3C04"/>
    <w:rsid w:val="007B4827"/>
    <w:rsid w:val="007B4C91"/>
    <w:rsid w:val="007B4D6D"/>
    <w:rsid w:val="007B5A15"/>
    <w:rsid w:val="007B5CB7"/>
    <w:rsid w:val="007B6705"/>
    <w:rsid w:val="007B6872"/>
    <w:rsid w:val="007B7648"/>
    <w:rsid w:val="007B7DFC"/>
    <w:rsid w:val="007C0029"/>
    <w:rsid w:val="007C057F"/>
    <w:rsid w:val="007C0854"/>
    <w:rsid w:val="007C08A7"/>
    <w:rsid w:val="007C1091"/>
    <w:rsid w:val="007C4171"/>
    <w:rsid w:val="007C4606"/>
    <w:rsid w:val="007C7D8E"/>
    <w:rsid w:val="007C7D9A"/>
    <w:rsid w:val="007D0C7A"/>
    <w:rsid w:val="007D1285"/>
    <w:rsid w:val="007D1D3B"/>
    <w:rsid w:val="007D2CF2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86F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7040"/>
    <w:rsid w:val="007E75AB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B53"/>
    <w:rsid w:val="007F4CCD"/>
    <w:rsid w:val="007F4F46"/>
    <w:rsid w:val="007F50DA"/>
    <w:rsid w:val="007F51E4"/>
    <w:rsid w:val="007F56C8"/>
    <w:rsid w:val="007F5DC1"/>
    <w:rsid w:val="007F7C9C"/>
    <w:rsid w:val="007F7E4D"/>
    <w:rsid w:val="00800A71"/>
    <w:rsid w:val="008015BD"/>
    <w:rsid w:val="0080252C"/>
    <w:rsid w:val="0080307C"/>
    <w:rsid w:val="0080353E"/>
    <w:rsid w:val="008037E1"/>
    <w:rsid w:val="0080408C"/>
    <w:rsid w:val="00804820"/>
    <w:rsid w:val="00804AEE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1D5"/>
    <w:rsid w:val="008103B8"/>
    <w:rsid w:val="00810BBC"/>
    <w:rsid w:val="00811D35"/>
    <w:rsid w:val="0081336B"/>
    <w:rsid w:val="008133C7"/>
    <w:rsid w:val="008135D8"/>
    <w:rsid w:val="00813EA1"/>
    <w:rsid w:val="00814567"/>
    <w:rsid w:val="00814E65"/>
    <w:rsid w:val="00814FB9"/>
    <w:rsid w:val="00814FD0"/>
    <w:rsid w:val="008155B6"/>
    <w:rsid w:val="00815B66"/>
    <w:rsid w:val="0081633B"/>
    <w:rsid w:val="00816BE8"/>
    <w:rsid w:val="008171E0"/>
    <w:rsid w:val="00820653"/>
    <w:rsid w:val="00821A91"/>
    <w:rsid w:val="00821EBC"/>
    <w:rsid w:val="00822621"/>
    <w:rsid w:val="008231D0"/>
    <w:rsid w:val="008243CB"/>
    <w:rsid w:val="00824B1D"/>
    <w:rsid w:val="00824D22"/>
    <w:rsid w:val="00824D93"/>
    <w:rsid w:val="00824F8A"/>
    <w:rsid w:val="00825FCC"/>
    <w:rsid w:val="0082605C"/>
    <w:rsid w:val="008261F8"/>
    <w:rsid w:val="008266D7"/>
    <w:rsid w:val="00827469"/>
    <w:rsid w:val="008303A2"/>
    <w:rsid w:val="008306AB"/>
    <w:rsid w:val="00830CD4"/>
    <w:rsid w:val="008310D7"/>
    <w:rsid w:val="00831191"/>
    <w:rsid w:val="00831F55"/>
    <w:rsid w:val="00831FBE"/>
    <w:rsid w:val="008321AB"/>
    <w:rsid w:val="00832295"/>
    <w:rsid w:val="00832DBC"/>
    <w:rsid w:val="00832E6F"/>
    <w:rsid w:val="00833419"/>
    <w:rsid w:val="00833F23"/>
    <w:rsid w:val="008354AB"/>
    <w:rsid w:val="008355E9"/>
    <w:rsid w:val="00835732"/>
    <w:rsid w:val="00835770"/>
    <w:rsid w:val="008359FD"/>
    <w:rsid w:val="00835FC6"/>
    <w:rsid w:val="0083616B"/>
    <w:rsid w:val="0083660D"/>
    <w:rsid w:val="0083673A"/>
    <w:rsid w:val="0083766D"/>
    <w:rsid w:val="008402B4"/>
    <w:rsid w:val="00840917"/>
    <w:rsid w:val="00841371"/>
    <w:rsid w:val="00841734"/>
    <w:rsid w:val="00841C48"/>
    <w:rsid w:val="008428BC"/>
    <w:rsid w:val="0084331A"/>
    <w:rsid w:val="00843484"/>
    <w:rsid w:val="00843BD9"/>
    <w:rsid w:val="00843DC5"/>
    <w:rsid w:val="00843F8E"/>
    <w:rsid w:val="00844AAE"/>
    <w:rsid w:val="008460D5"/>
    <w:rsid w:val="0084614F"/>
    <w:rsid w:val="00846D5A"/>
    <w:rsid w:val="00846DF2"/>
    <w:rsid w:val="008478EF"/>
    <w:rsid w:val="00851ADC"/>
    <w:rsid w:val="008520BE"/>
    <w:rsid w:val="00852104"/>
    <w:rsid w:val="008527CB"/>
    <w:rsid w:val="008528EC"/>
    <w:rsid w:val="00853B1A"/>
    <w:rsid w:val="00853C4B"/>
    <w:rsid w:val="0085469E"/>
    <w:rsid w:val="0085567F"/>
    <w:rsid w:val="00855887"/>
    <w:rsid w:val="00856ACA"/>
    <w:rsid w:val="00856B5F"/>
    <w:rsid w:val="008571EE"/>
    <w:rsid w:val="00860395"/>
    <w:rsid w:val="008604C2"/>
    <w:rsid w:val="00861480"/>
    <w:rsid w:val="008617DA"/>
    <w:rsid w:val="00862CDC"/>
    <w:rsid w:val="00863566"/>
    <w:rsid w:val="00863750"/>
    <w:rsid w:val="00863C3B"/>
    <w:rsid w:val="00865E1E"/>
    <w:rsid w:val="0086630B"/>
    <w:rsid w:val="0086632D"/>
    <w:rsid w:val="00866FBF"/>
    <w:rsid w:val="00867C44"/>
    <w:rsid w:val="00870563"/>
    <w:rsid w:val="008706EC"/>
    <w:rsid w:val="00870974"/>
    <w:rsid w:val="00870992"/>
    <w:rsid w:val="00870A0B"/>
    <w:rsid w:val="00870E1C"/>
    <w:rsid w:val="00871316"/>
    <w:rsid w:val="00871D8B"/>
    <w:rsid w:val="008729B4"/>
    <w:rsid w:val="00872E3E"/>
    <w:rsid w:val="00873456"/>
    <w:rsid w:val="008739D0"/>
    <w:rsid w:val="008741DD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867FD"/>
    <w:rsid w:val="00890DB7"/>
    <w:rsid w:val="00892737"/>
    <w:rsid w:val="00892D7E"/>
    <w:rsid w:val="00893103"/>
    <w:rsid w:val="00893B44"/>
    <w:rsid w:val="008955E8"/>
    <w:rsid w:val="00895611"/>
    <w:rsid w:val="00895CF7"/>
    <w:rsid w:val="00895F76"/>
    <w:rsid w:val="008965B3"/>
    <w:rsid w:val="00896ED9"/>
    <w:rsid w:val="00897358"/>
    <w:rsid w:val="00897638"/>
    <w:rsid w:val="00897A30"/>
    <w:rsid w:val="00897B47"/>
    <w:rsid w:val="008A012F"/>
    <w:rsid w:val="008A161B"/>
    <w:rsid w:val="008A1631"/>
    <w:rsid w:val="008A27BC"/>
    <w:rsid w:val="008A2EE1"/>
    <w:rsid w:val="008A356D"/>
    <w:rsid w:val="008A3932"/>
    <w:rsid w:val="008A3DE7"/>
    <w:rsid w:val="008A42B1"/>
    <w:rsid w:val="008A4C5C"/>
    <w:rsid w:val="008A4E00"/>
    <w:rsid w:val="008A5305"/>
    <w:rsid w:val="008A5CD5"/>
    <w:rsid w:val="008A5D29"/>
    <w:rsid w:val="008A6032"/>
    <w:rsid w:val="008A60AA"/>
    <w:rsid w:val="008A6DC2"/>
    <w:rsid w:val="008A71BA"/>
    <w:rsid w:val="008A76CF"/>
    <w:rsid w:val="008B0D72"/>
    <w:rsid w:val="008B161B"/>
    <w:rsid w:val="008B288A"/>
    <w:rsid w:val="008B2BB9"/>
    <w:rsid w:val="008B3E85"/>
    <w:rsid w:val="008B5A7D"/>
    <w:rsid w:val="008B669F"/>
    <w:rsid w:val="008B72E2"/>
    <w:rsid w:val="008B7377"/>
    <w:rsid w:val="008C02D0"/>
    <w:rsid w:val="008C05B7"/>
    <w:rsid w:val="008C27EC"/>
    <w:rsid w:val="008C282C"/>
    <w:rsid w:val="008C2C47"/>
    <w:rsid w:val="008C2DA8"/>
    <w:rsid w:val="008C34F5"/>
    <w:rsid w:val="008C3796"/>
    <w:rsid w:val="008C5380"/>
    <w:rsid w:val="008C586B"/>
    <w:rsid w:val="008C6BDB"/>
    <w:rsid w:val="008C6E0A"/>
    <w:rsid w:val="008C7313"/>
    <w:rsid w:val="008C7CA1"/>
    <w:rsid w:val="008D01C6"/>
    <w:rsid w:val="008D0EE0"/>
    <w:rsid w:val="008D10F6"/>
    <w:rsid w:val="008D115B"/>
    <w:rsid w:val="008D28BD"/>
    <w:rsid w:val="008D2D13"/>
    <w:rsid w:val="008D33B4"/>
    <w:rsid w:val="008D6D4B"/>
    <w:rsid w:val="008D7C5D"/>
    <w:rsid w:val="008E0732"/>
    <w:rsid w:val="008E1618"/>
    <w:rsid w:val="008E18AA"/>
    <w:rsid w:val="008E1CF9"/>
    <w:rsid w:val="008E1E6E"/>
    <w:rsid w:val="008E21B4"/>
    <w:rsid w:val="008E2CF7"/>
    <w:rsid w:val="008E2FA2"/>
    <w:rsid w:val="008E366D"/>
    <w:rsid w:val="008E3B6E"/>
    <w:rsid w:val="008E420B"/>
    <w:rsid w:val="008E4213"/>
    <w:rsid w:val="008E445F"/>
    <w:rsid w:val="008E499C"/>
    <w:rsid w:val="008E5037"/>
    <w:rsid w:val="008E54F1"/>
    <w:rsid w:val="008E58FC"/>
    <w:rsid w:val="008E6353"/>
    <w:rsid w:val="008E6406"/>
    <w:rsid w:val="008E6F55"/>
    <w:rsid w:val="008E785D"/>
    <w:rsid w:val="008F0B2A"/>
    <w:rsid w:val="008F1594"/>
    <w:rsid w:val="008F1643"/>
    <w:rsid w:val="008F1BCF"/>
    <w:rsid w:val="008F20BB"/>
    <w:rsid w:val="008F2444"/>
    <w:rsid w:val="008F2451"/>
    <w:rsid w:val="008F3025"/>
    <w:rsid w:val="008F3128"/>
    <w:rsid w:val="008F34F5"/>
    <w:rsid w:val="008F3E44"/>
    <w:rsid w:val="008F4810"/>
    <w:rsid w:val="008F4C7B"/>
    <w:rsid w:val="008F5029"/>
    <w:rsid w:val="008F534A"/>
    <w:rsid w:val="008F5483"/>
    <w:rsid w:val="008F554F"/>
    <w:rsid w:val="008F5E79"/>
    <w:rsid w:val="008F656F"/>
    <w:rsid w:val="0090011E"/>
    <w:rsid w:val="00900FBB"/>
    <w:rsid w:val="0090101F"/>
    <w:rsid w:val="00901F88"/>
    <w:rsid w:val="00902CF0"/>
    <w:rsid w:val="009030D1"/>
    <w:rsid w:val="009030DD"/>
    <w:rsid w:val="0090354A"/>
    <w:rsid w:val="00903867"/>
    <w:rsid w:val="0090392D"/>
    <w:rsid w:val="0090447B"/>
    <w:rsid w:val="00905940"/>
    <w:rsid w:val="009061F1"/>
    <w:rsid w:val="00906272"/>
    <w:rsid w:val="00906B75"/>
    <w:rsid w:val="00906F96"/>
    <w:rsid w:val="0090774A"/>
    <w:rsid w:val="0090775D"/>
    <w:rsid w:val="00907B28"/>
    <w:rsid w:val="00907C1D"/>
    <w:rsid w:val="0091007B"/>
    <w:rsid w:val="009101D3"/>
    <w:rsid w:val="009102C1"/>
    <w:rsid w:val="0091050B"/>
    <w:rsid w:val="009107E0"/>
    <w:rsid w:val="009116D3"/>
    <w:rsid w:val="00911B48"/>
    <w:rsid w:val="00911E7A"/>
    <w:rsid w:val="00912A0A"/>
    <w:rsid w:val="0091387A"/>
    <w:rsid w:val="0091387F"/>
    <w:rsid w:val="00913D9F"/>
    <w:rsid w:val="00914000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CAF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4F9"/>
    <w:rsid w:val="00924F1F"/>
    <w:rsid w:val="0092506F"/>
    <w:rsid w:val="00925701"/>
    <w:rsid w:val="00925D98"/>
    <w:rsid w:val="009270AC"/>
    <w:rsid w:val="0092733F"/>
    <w:rsid w:val="00927C11"/>
    <w:rsid w:val="00927EB5"/>
    <w:rsid w:val="00930C11"/>
    <w:rsid w:val="009310CC"/>
    <w:rsid w:val="00931586"/>
    <w:rsid w:val="0093318B"/>
    <w:rsid w:val="009331EE"/>
    <w:rsid w:val="00933790"/>
    <w:rsid w:val="009338F9"/>
    <w:rsid w:val="00933948"/>
    <w:rsid w:val="00933BE8"/>
    <w:rsid w:val="00933F46"/>
    <w:rsid w:val="00934725"/>
    <w:rsid w:val="009348AF"/>
    <w:rsid w:val="009349BB"/>
    <w:rsid w:val="00935229"/>
    <w:rsid w:val="0093564C"/>
    <w:rsid w:val="00935B17"/>
    <w:rsid w:val="0093700C"/>
    <w:rsid w:val="00937524"/>
    <w:rsid w:val="0093798A"/>
    <w:rsid w:val="00941105"/>
    <w:rsid w:val="009423DA"/>
    <w:rsid w:val="0094295B"/>
    <w:rsid w:val="009430FB"/>
    <w:rsid w:val="00944B72"/>
    <w:rsid w:val="00944C65"/>
    <w:rsid w:val="00944DCF"/>
    <w:rsid w:val="00944E56"/>
    <w:rsid w:val="00945035"/>
    <w:rsid w:val="0094513E"/>
    <w:rsid w:val="009451F8"/>
    <w:rsid w:val="0094578A"/>
    <w:rsid w:val="009466F1"/>
    <w:rsid w:val="00947F1C"/>
    <w:rsid w:val="009501D7"/>
    <w:rsid w:val="0095045E"/>
    <w:rsid w:val="00950647"/>
    <w:rsid w:val="00950F32"/>
    <w:rsid w:val="0095143B"/>
    <w:rsid w:val="009514AB"/>
    <w:rsid w:val="00951D43"/>
    <w:rsid w:val="00952647"/>
    <w:rsid w:val="00952CC2"/>
    <w:rsid w:val="009537D4"/>
    <w:rsid w:val="00953E2E"/>
    <w:rsid w:val="00954A55"/>
    <w:rsid w:val="00954E67"/>
    <w:rsid w:val="00955651"/>
    <w:rsid w:val="00955C2B"/>
    <w:rsid w:val="00956810"/>
    <w:rsid w:val="00956BC2"/>
    <w:rsid w:val="009578D6"/>
    <w:rsid w:val="00960069"/>
    <w:rsid w:val="00960404"/>
    <w:rsid w:val="00960995"/>
    <w:rsid w:val="00960B09"/>
    <w:rsid w:val="0096107D"/>
    <w:rsid w:val="00962446"/>
    <w:rsid w:val="0096253E"/>
    <w:rsid w:val="0096292C"/>
    <w:rsid w:val="00962A32"/>
    <w:rsid w:val="009632BD"/>
    <w:rsid w:val="00963600"/>
    <w:rsid w:val="00964B93"/>
    <w:rsid w:val="00964C0A"/>
    <w:rsid w:val="009657DD"/>
    <w:rsid w:val="009657DE"/>
    <w:rsid w:val="0096642A"/>
    <w:rsid w:val="009668C8"/>
    <w:rsid w:val="00967417"/>
    <w:rsid w:val="00967524"/>
    <w:rsid w:val="00967A28"/>
    <w:rsid w:val="009701C2"/>
    <w:rsid w:val="00970511"/>
    <w:rsid w:val="00970569"/>
    <w:rsid w:val="00970AA4"/>
    <w:rsid w:val="00972615"/>
    <w:rsid w:val="0097269B"/>
    <w:rsid w:val="00972B54"/>
    <w:rsid w:val="00972E4A"/>
    <w:rsid w:val="00973672"/>
    <w:rsid w:val="009737E3"/>
    <w:rsid w:val="00975697"/>
    <w:rsid w:val="00975795"/>
    <w:rsid w:val="009772BD"/>
    <w:rsid w:val="009772C8"/>
    <w:rsid w:val="009773A1"/>
    <w:rsid w:val="00977775"/>
    <w:rsid w:val="00977866"/>
    <w:rsid w:val="00980222"/>
    <w:rsid w:val="009804D1"/>
    <w:rsid w:val="00980AD5"/>
    <w:rsid w:val="009810F2"/>
    <w:rsid w:val="0098197E"/>
    <w:rsid w:val="009819D4"/>
    <w:rsid w:val="00982D26"/>
    <w:rsid w:val="0098354B"/>
    <w:rsid w:val="009836B4"/>
    <w:rsid w:val="00983B1A"/>
    <w:rsid w:val="00983D0C"/>
    <w:rsid w:val="009843BB"/>
    <w:rsid w:val="0098466A"/>
    <w:rsid w:val="00984F38"/>
    <w:rsid w:val="00985A88"/>
    <w:rsid w:val="00985F49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2288"/>
    <w:rsid w:val="009924A1"/>
    <w:rsid w:val="00993005"/>
    <w:rsid w:val="00993208"/>
    <w:rsid w:val="00993F7F"/>
    <w:rsid w:val="009940B8"/>
    <w:rsid w:val="00994256"/>
    <w:rsid w:val="0099507C"/>
    <w:rsid w:val="009955F4"/>
    <w:rsid w:val="00995A61"/>
    <w:rsid w:val="00995C5E"/>
    <w:rsid w:val="00995F44"/>
    <w:rsid w:val="00996733"/>
    <w:rsid w:val="0099748F"/>
    <w:rsid w:val="009976F8"/>
    <w:rsid w:val="009977F6"/>
    <w:rsid w:val="009978A0"/>
    <w:rsid w:val="00997DFD"/>
    <w:rsid w:val="009A0D8B"/>
    <w:rsid w:val="009A171B"/>
    <w:rsid w:val="009A1821"/>
    <w:rsid w:val="009A2E14"/>
    <w:rsid w:val="009A3123"/>
    <w:rsid w:val="009A33CF"/>
    <w:rsid w:val="009A50A1"/>
    <w:rsid w:val="009A51E7"/>
    <w:rsid w:val="009A556E"/>
    <w:rsid w:val="009A56C9"/>
    <w:rsid w:val="009A5852"/>
    <w:rsid w:val="009A5E9C"/>
    <w:rsid w:val="009A714E"/>
    <w:rsid w:val="009A75F4"/>
    <w:rsid w:val="009A782B"/>
    <w:rsid w:val="009B0FE7"/>
    <w:rsid w:val="009B19E1"/>
    <w:rsid w:val="009B2172"/>
    <w:rsid w:val="009B29D1"/>
    <w:rsid w:val="009B2C48"/>
    <w:rsid w:val="009B309D"/>
    <w:rsid w:val="009B337E"/>
    <w:rsid w:val="009B34E0"/>
    <w:rsid w:val="009B35A4"/>
    <w:rsid w:val="009B480F"/>
    <w:rsid w:val="009B4BAD"/>
    <w:rsid w:val="009B516D"/>
    <w:rsid w:val="009B5CCD"/>
    <w:rsid w:val="009B6DBD"/>
    <w:rsid w:val="009B7195"/>
    <w:rsid w:val="009B77D7"/>
    <w:rsid w:val="009B79B1"/>
    <w:rsid w:val="009B7BE6"/>
    <w:rsid w:val="009B7DD5"/>
    <w:rsid w:val="009C0C12"/>
    <w:rsid w:val="009C33D0"/>
    <w:rsid w:val="009C3812"/>
    <w:rsid w:val="009C3FD1"/>
    <w:rsid w:val="009C4890"/>
    <w:rsid w:val="009C5858"/>
    <w:rsid w:val="009C5D40"/>
    <w:rsid w:val="009C60D8"/>
    <w:rsid w:val="009C6EB6"/>
    <w:rsid w:val="009C7092"/>
    <w:rsid w:val="009C761C"/>
    <w:rsid w:val="009D0480"/>
    <w:rsid w:val="009D0D93"/>
    <w:rsid w:val="009D10D8"/>
    <w:rsid w:val="009D1B35"/>
    <w:rsid w:val="009D2036"/>
    <w:rsid w:val="009D238B"/>
    <w:rsid w:val="009D243D"/>
    <w:rsid w:val="009D2448"/>
    <w:rsid w:val="009D2D34"/>
    <w:rsid w:val="009D4B48"/>
    <w:rsid w:val="009D6523"/>
    <w:rsid w:val="009D671C"/>
    <w:rsid w:val="009D764B"/>
    <w:rsid w:val="009D76AA"/>
    <w:rsid w:val="009D7B44"/>
    <w:rsid w:val="009E04D4"/>
    <w:rsid w:val="009E05B3"/>
    <w:rsid w:val="009E0B8D"/>
    <w:rsid w:val="009E10B1"/>
    <w:rsid w:val="009E1E3F"/>
    <w:rsid w:val="009E2058"/>
    <w:rsid w:val="009E21BD"/>
    <w:rsid w:val="009E2591"/>
    <w:rsid w:val="009E6033"/>
    <w:rsid w:val="009E7370"/>
    <w:rsid w:val="009E775E"/>
    <w:rsid w:val="009E7B27"/>
    <w:rsid w:val="009E7D88"/>
    <w:rsid w:val="009E7DF7"/>
    <w:rsid w:val="009E7E58"/>
    <w:rsid w:val="009F01F6"/>
    <w:rsid w:val="009F06E6"/>
    <w:rsid w:val="009F06EB"/>
    <w:rsid w:val="009F1C42"/>
    <w:rsid w:val="009F1D71"/>
    <w:rsid w:val="009F2812"/>
    <w:rsid w:val="009F2E5E"/>
    <w:rsid w:val="009F326A"/>
    <w:rsid w:val="009F3D8B"/>
    <w:rsid w:val="009F424E"/>
    <w:rsid w:val="009F42B2"/>
    <w:rsid w:val="009F500A"/>
    <w:rsid w:val="009F52B2"/>
    <w:rsid w:val="009F5559"/>
    <w:rsid w:val="009F597A"/>
    <w:rsid w:val="009F604D"/>
    <w:rsid w:val="009F6FD6"/>
    <w:rsid w:val="009F7549"/>
    <w:rsid w:val="009F759F"/>
    <w:rsid w:val="009F7629"/>
    <w:rsid w:val="009F7FEF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CE8"/>
    <w:rsid w:val="00A02FA6"/>
    <w:rsid w:val="00A0310D"/>
    <w:rsid w:val="00A0338E"/>
    <w:rsid w:val="00A03651"/>
    <w:rsid w:val="00A0376B"/>
    <w:rsid w:val="00A05531"/>
    <w:rsid w:val="00A05CA1"/>
    <w:rsid w:val="00A064A7"/>
    <w:rsid w:val="00A06A25"/>
    <w:rsid w:val="00A0711E"/>
    <w:rsid w:val="00A0722F"/>
    <w:rsid w:val="00A07543"/>
    <w:rsid w:val="00A0759F"/>
    <w:rsid w:val="00A07864"/>
    <w:rsid w:val="00A07FEB"/>
    <w:rsid w:val="00A10327"/>
    <w:rsid w:val="00A110E2"/>
    <w:rsid w:val="00A112FF"/>
    <w:rsid w:val="00A1141E"/>
    <w:rsid w:val="00A11CD9"/>
    <w:rsid w:val="00A1311E"/>
    <w:rsid w:val="00A13C37"/>
    <w:rsid w:val="00A14521"/>
    <w:rsid w:val="00A163AD"/>
    <w:rsid w:val="00A168CF"/>
    <w:rsid w:val="00A17EDE"/>
    <w:rsid w:val="00A17EEB"/>
    <w:rsid w:val="00A210EC"/>
    <w:rsid w:val="00A21445"/>
    <w:rsid w:val="00A2157B"/>
    <w:rsid w:val="00A21599"/>
    <w:rsid w:val="00A21F68"/>
    <w:rsid w:val="00A23079"/>
    <w:rsid w:val="00A23824"/>
    <w:rsid w:val="00A23D5A"/>
    <w:rsid w:val="00A240FF"/>
    <w:rsid w:val="00A24191"/>
    <w:rsid w:val="00A25389"/>
    <w:rsid w:val="00A2552D"/>
    <w:rsid w:val="00A2568A"/>
    <w:rsid w:val="00A25943"/>
    <w:rsid w:val="00A25AEA"/>
    <w:rsid w:val="00A263FD"/>
    <w:rsid w:val="00A266C4"/>
    <w:rsid w:val="00A2692E"/>
    <w:rsid w:val="00A269FF"/>
    <w:rsid w:val="00A3000F"/>
    <w:rsid w:val="00A30287"/>
    <w:rsid w:val="00A30291"/>
    <w:rsid w:val="00A305E5"/>
    <w:rsid w:val="00A30D69"/>
    <w:rsid w:val="00A319BC"/>
    <w:rsid w:val="00A31A02"/>
    <w:rsid w:val="00A3221B"/>
    <w:rsid w:val="00A329F9"/>
    <w:rsid w:val="00A32E82"/>
    <w:rsid w:val="00A33B2C"/>
    <w:rsid w:val="00A33F63"/>
    <w:rsid w:val="00A344EA"/>
    <w:rsid w:val="00A354E6"/>
    <w:rsid w:val="00A355C4"/>
    <w:rsid w:val="00A35761"/>
    <w:rsid w:val="00A37549"/>
    <w:rsid w:val="00A37D0D"/>
    <w:rsid w:val="00A37E13"/>
    <w:rsid w:val="00A40CE5"/>
    <w:rsid w:val="00A41046"/>
    <w:rsid w:val="00A41615"/>
    <w:rsid w:val="00A438E7"/>
    <w:rsid w:val="00A43D53"/>
    <w:rsid w:val="00A44639"/>
    <w:rsid w:val="00A4497B"/>
    <w:rsid w:val="00A44BB6"/>
    <w:rsid w:val="00A4522F"/>
    <w:rsid w:val="00A45B64"/>
    <w:rsid w:val="00A46215"/>
    <w:rsid w:val="00A46926"/>
    <w:rsid w:val="00A46C24"/>
    <w:rsid w:val="00A46D8D"/>
    <w:rsid w:val="00A470BE"/>
    <w:rsid w:val="00A47799"/>
    <w:rsid w:val="00A5063F"/>
    <w:rsid w:val="00A50D65"/>
    <w:rsid w:val="00A51270"/>
    <w:rsid w:val="00A51466"/>
    <w:rsid w:val="00A51652"/>
    <w:rsid w:val="00A51FF2"/>
    <w:rsid w:val="00A52312"/>
    <w:rsid w:val="00A52578"/>
    <w:rsid w:val="00A52B10"/>
    <w:rsid w:val="00A5532B"/>
    <w:rsid w:val="00A55677"/>
    <w:rsid w:val="00A558D7"/>
    <w:rsid w:val="00A55F3C"/>
    <w:rsid w:val="00A56482"/>
    <w:rsid w:val="00A56F93"/>
    <w:rsid w:val="00A570A3"/>
    <w:rsid w:val="00A57AF5"/>
    <w:rsid w:val="00A57EF3"/>
    <w:rsid w:val="00A60CCB"/>
    <w:rsid w:val="00A619FC"/>
    <w:rsid w:val="00A6266B"/>
    <w:rsid w:val="00A634DF"/>
    <w:rsid w:val="00A63A1A"/>
    <w:rsid w:val="00A63C5C"/>
    <w:rsid w:val="00A64CD4"/>
    <w:rsid w:val="00A64D82"/>
    <w:rsid w:val="00A65E28"/>
    <w:rsid w:val="00A66CE5"/>
    <w:rsid w:val="00A674DA"/>
    <w:rsid w:val="00A67D9A"/>
    <w:rsid w:val="00A70F61"/>
    <w:rsid w:val="00A71ADC"/>
    <w:rsid w:val="00A72487"/>
    <w:rsid w:val="00A72C2B"/>
    <w:rsid w:val="00A72E7B"/>
    <w:rsid w:val="00A73D29"/>
    <w:rsid w:val="00A752BA"/>
    <w:rsid w:val="00A764E5"/>
    <w:rsid w:val="00A774B7"/>
    <w:rsid w:val="00A77E5E"/>
    <w:rsid w:val="00A800DE"/>
    <w:rsid w:val="00A81B1E"/>
    <w:rsid w:val="00A81C35"/>
    <w:rsid w:val="00A81FEE"/>
    <w:rsid w:val="00A829CA"/>
    <w:rsid w:val="00A82C13"/>
    <w:rsid w:val="00A82C95"/>
    <w:rsid w:val="00A82D9E"/>
    <w:rsid w:val="00A83051"/>
    <w:rsid w:val="00A83650"/>
    <w:rsid w:val="00A83DDD"/>
    <w:rsid w:val="00A84671"/>
    <w:rsid w:val="00A847CA"/>
    <w:rsid w:val="00A850D1"/>
    <w:rsid w:val="00A85975"/>
    <w:rsid w:val="00A860C9"/>
    <w:rsid w:val="00A86234"/>
    <w:rsid w:val="00A87CE7"/>
    <w:rsid w:val="00A87F41"/>
    <w:rsid w:val="00A903CD"/>
    <w:rsid w:val="00A905EB"/>
    <w:rsid w:val="00A913DA"/>
    <w:rsid w:val="00A91A4F"/>
    <w:rsid w:val="00A92D93"/>
    <w:rsid w:val="00A930C5"/>
    <w:rsid w:val="00A93505"/>
    <w:rsid w:val="00A9367D"/>
    <w:rsid w:val="00A939AD"/>
    <w:rsid w:val="00A940C7"/>
    <w:rsid w:val="00A95BCF"/>
    <w:rsid w:val="00A96147"/>
    <w:rsid w:val="00A962E5"/>
    <w:rsid w:val="00A97628"/>
    <w:rsid w:val="00A976A6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25E"/>
    <w:rsid w:val="00AA22F7"/>
    <w:rsid w:val="00AA234A"/>
    <w:rsid w:val="00AA24DB"/>
    <w:rsid w:val="00AA262E"/>
    <w:rsid w:val="00AA2C18"/>
    <w:rsid w:val="00AA2CD7"/>
    <w:rsid w:val="00AA2EF1"/>
    <w:rsid w:val="00AA3838"/>
    <w:rsid w:val="00AA463B"/>
    <w:rsid w:val="00AA46E6"/>
    <w:rsid w:val="00AA4913"/>
    <w:rsid w:val="00AA6394"/>
    <w:rsid w:val="00AA6572"/>
    <w:rsid w:val="00AA7900"/>
    <w:rsid w:val="00AB0229"/>
    <w:rsid w:val="00AB1964"/>
    <w:rsid w:val="00AB1A2A"/>
    <w:rsid w:val="00AB21FA"/>
    <w:rsid w:val="00AB2D4C"/>
    <w:rsid w:val="00AB2DEC"/>
    <w:rsid w:val="00AB387C"/>
    <w:rsid w:val="00AB4FA3"/>
    <w:rsid w:val="00AB51B9"/>
    <w:rsid w:val="00AB55C9"/>
    <w:rsid w:val="00AB5C2E"/>
    <w:rsid w:val="00AB6B79"/>
    <w:rsid w:val="00AB72E5"/>
    <w:rsid w:val="00AB786E"/>
    <w:rsid w:val="00AB7A35"/>
    <w:rsid w:val="00AC0FE9"/>
    <w:rsid w:val="00AC1084"/>
    <w:rsid w:val="00AC2098"/>
    <w:rsid w:val="00AC34AD"/>
    <w:rsid w:val="00AC3674"/>
    <w:rsid w:val="00AC3D2B"/>
    <w:rsid w:val="00AC3EAE"/>
    <w:rsid w:val="00AC3F54"/>
    <w:rsid w:val="00AC4F17"/>
    <w:rsid w:val="00AC58DC"/>
    <w:rsid w:val="00AC5A87"/>
    <w:rsid w:val="00AC5AC1"/>
    <w:rsid w:val="00AC6288"/>
    <w:rsid w:val="00AC6B33"/>
    <w:rsid w:val="00AC702D"/>
    <w:rsid w:val="00AC786F"/>
    <w:rsid w:val="00AC7BDD"/>
    <w:rsid w:val="00AD05D4"/>
    <w:rsid w:val="00AD1E21"/>
    <w:rsid w:val="00AD284B"/>
    <w:rsid w:val="00AD2B1B"/>
    <w:rsid w:val="00AD3D4E"/>
    <w:rsid w:val="00AD3DA6"/>
    <w:rsid w:val="00AD4F66"/>
    <w:rsid w:val="00AD5C9D"/>
    <w:rsid w:val="00AD61AB"/>
    <w:rsid w:val="00AD6961"/>
    <w:rsid w:val="00AD6CB1"/>
    <w:rsid w:val="00AD73C0"/>
    <w:rsid w:val="00AD7660"/>
    <w:rsid w:val="00AD7913"/>
    <w:rsid w:val="00AE0950"/>
    <w:rsid w:val="00AE1357"/>
    <w:rsid w:val="00AE17C4"/>
    <w:rsid w:val="00AE17C6"/>
    <w:rsid w:val="00AE220D"/>
    <w:rsid w:val="00AE26CC"/>
    <w:rsid w:val="00AE3404"/>
    <w:rsid w:val="00AE3A0A"/>
    <w:rsid w:val="00AE3E1C"/>
    <w:rsid w:val="00AE4C6D"/>
    <w:rsid w:val="00AE53C2"/>
    <w:rsid w:val="00AE6412"/>
    <w:rsid w:val="00AE6B79"/>
    <w:rsid w:val="00AE6D33"/>
    <w:rsid w:val="00AE787A"/>
    <w:rsid w:val="00AF00BC"/>
    <w:rsid w:val="00AF0D77"/>
    <w:rsid w:val="00AF11EF"/>
    <w:rsid w:val="00AF150E"/>
    <w:rsid w:val="00AF16C9"/>
    <w:rsid w:val="00AF2350"/>
    <w:rsid w:val="00AF2808"/>
    <w:rsid w:val="00AF3C5C"/>
    <w:rsid w:val="00AF43E3"/>
    <w:rsid w:val="00AF475E"/>
    <w:rsid w:val="00AF4BCB"/>
    <w:rsid w:val="00AF4E94"/>
    <w:rsid w:val="00AF5070"/>
    <w:rsid w:val="00AF50FD"/>
    <w:rsid w:val="00AF584E"/>
    <w:rsid w:val="00AF7531"/>
    <w:rsid w:val="00B0003F"/>
    <w:rsid w:val="00B000BE"/>
    <w:rsid w:val="00B00A1F"/>
    <w:rsid w:val="00B00D94"/>
    <w:rsid w:val="00B00EB7"/>
    <w:rsid w:val="00B02CA5"/>
    <w:rsid w:val="00B02D36"/>
    <w:rsid w:val="00B02E57"/>
    <w:rsid w:val="00B032E3"/>
    <w:rsid w:val="00B034A9"/>
    <w:rsid w:val="00B038EE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EE0"/>
    <w:rsid w:val="00B06F73"/>
    <w:rsid w:val="00B06FCB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313F"/>
    <w:rsid w:val="00B131E5"/>
    <w:rsid w:val="00B1382C"/>
    <w:rsid w:val="00B13C9D"/>
    <w:rsid w:val="00B142E8"/>
    <w:rsid w:val="00B1442F"/>
    <w:rsid w:val="00B146EF"/>
    <w:rsid w:val="00B14EB9"/>
    <w:rsid w:val="00B150E3"/>
    <w:rsid w:val="00B15434"/>
    <w:rsid w:val="00B15B47"/>
    <w:rsid w:val="00B15C84"/>
    <w:rsid w:val="00B16FF7"/>
    <w:rsid w:val="00B17691"/>
    <w:rsid w:val="00B17894"/>
    <w:rsid w:val="00B17B96"/>
    <w:rsid w:val="00B17E18"/>
    <w:rsid w:val="00B22150"/>
    <w:rsid w:val="00B221D6"/>
    <w:rsid w:val="00B225E9"/>
    <w:rsid w:val="00B22BA2"/>
    <w:rsid w:val="00B236D8"/>
    <w:rsid w:val="00B23906"/>
    <w:rsid w:val="00B242A0"/>
    <w:rsid w:val="00B24EC5"/>
    <w:rsid w:val="00B255B0"/>
    <w:rsid w:val="00B25D0B"/>
    <w:rsid w:val="00B2654F"/>
    <w:rsid w:val="00B2666F"/>
    <w:rsid w:val="00B2684B"/>
    <w:rsid w:val="00B26A2A"/>
    <w:rsid w:val="00B26F87"/>
    <w:rsid w:val="00B300F5"/>
    <w:rsid w:val="00B30BBA"/>
    <w:rsid w:val="00B30D32"/>
    <w:rsid w:val="00B31937"/>
    <w:rsid w:val="00B33F5D"/>
    <w:rsid w:val="00B3562B"/>
    <w:rsid w:val="00B365BA"/>
    <w:rsid w:val="00B36727"/>
    <w:rsid w:val="00B3748E"/>
    <w:rsid w:val="00B37498"/>
    <w:rsid w:val="00B374C5"/>
    <w:rsid w:val="00B374E1"/>
    <w:rsid w:val="00B375A6"/>
    <w:rsid w:val="00B375F3"/>
    <w:rsid w:val="00B3794C"/>
    <w:rsid w:val="00B37B4B"/>
    <w:rsid w:val="00B37BFB"/>
    <w:rsid w:val="00B37C2C"/>
    <w:rsid w:val="00B37EBA"/>
    <w:rsid w:val="00B40BE4"/>
    <w:rsid w:val="00B40E3A"/>
    <w:rsid w:val="00B40E90"/>
    <w:rsid w:val="00B414D5"/>
    <w:rsid w:val="00B4189A"/>
    <w:rsid w:val="00B41A72"/>
    <w:rsid w:val="00B41CD7"/>
    <w:rsid w:val="00B41FD7"/>
    <w:rsid w:val="00B42082"/>
    <w:rsid w:val="00B42290"/>
    <w:rsid w:val="00B433AB"/>
    <w:rsid w:val="00B437EB"/>
    <w:rsid w:val="00B43CAC"/>
    <w:rsid w:val="00B440AC"/>
    <w:rsid w:val="00B4488D"/>
    <w:rsid w:val="00B44D63"/>
    <w:rsid w:val="00B45AF9"/>
    <w:rsid w:val="00B45B0F"/>
    <w:rsid w:val="00B45D7B"/>
    <w:rsid w:val="00B46750"/>
    <w:rsid w:val="00B46967"/>
    <w:rsid w:val="00B469BA"/>
    <w:rsid w:val="00B46AA2"/>
    <w:rsid w:val="00B46E71"/>
    <w:rsid w:val="00B47408"/>
    <w:rsid w:val="00B518A5"/>
    <w:rsid w:val="00B51B04"/>
    <w:rsid w:val="00B51F1C"/>
    <w:rsid w:val="00B52902"/>
    <w:rsid w:val="00B52B84"/>
    <w:rsid w:val="00B52B8D"/>
    <w:rsid w:val="00B52C4C"/>
    <w:rsid w:val="00B53BA8"/>
    <w:rsid w:val="00B54575"/>
    <w:rsid w:val="00B54B9F"/>
    <w:rsid w:val="00B55244"/>
    <w:rsid w:val="00B572BE"/>
    <w:rsid w:val="00B5739F"/>
    <w:rsid w:val="00B57CF0"/>
    <w:rsid w:val="00B605E5"/>
    <w:rsid w:val="00B607EB"/>
    <w:rsid w:val="00B61083"/>
    <w:rsid w:val="00B61721"/>
    <w:rsid w:val="00B6221F"/>
    <w:rsid w:val="00B62800"/>
    <w:rsid w:val="00B628B9"/>
    <w:rsid w:val="00B63276"/>
    <w:rsid w:val="00B63879"/>
    <w:rsid w:val="00B640FA"/>
    <w:rsid w:val="00B645F1"/>
    <w:rsid w:val="00B64BB7"/>
    <w:rsid w:val="00B64EDD"/>
    <w:rsid w:val="00B650FB"/>
    <w:rsid w:val="00B655CA"/>
    <w:rsid w:val="00B656DC"/>
    <w:rsid w:val="00B6660A"/>
    <w:rsid w:val="00B66E91"/>
    <w:rsid w:val="00B67275"/>
    <w:rsid w:val="00B701F9"/>
    <w:rsid w:val="00B7021F"/>
    <w:rsid w:val="00B70F3B"/>
    <w:rsid w:val="00B71C73"/>
    <w:rsid w:val="00B72825"/>
    <w:rsid w:val="00B72B66"/>
    <w:rsid w:val="00B72EFA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B04"/>
    <w:rsid w:val="00B76D0E"/>
    <w:rsid w:val="00B76F51"/>
    <w:rsid w:val="00B77858"/>
    <w:rsid w:val="00B77B45"/>
    <w:rsid w:val="00B805BA"/>
    <w:rsid w:val="00B80847"/>
    <w:rsid w:val="00B81E74"/>
    <w:rsid w:val="00B82A38"/>
    <w:rsid w:val="00B82AE2"/>
    <w:rsid w:val="00B82E42"/>
    <w:rsid w:val="00B82E64"/>
    <w:rsid w:val="00B837AF"/>
    <w:rsid w:val="00B841E4"/>
    <w:rsid w:val="00B85567"/>
    <w:rsid w:val="00B8558D"/>
    <w:rsid w:val="00B858B8"/>
    <w:rsid w:val="00B868FF"/>
    <w:rsid w:val="00B86B25"/>
    <w:rsid w:val="00B86CA2"/>
    <w:rsid w:val="00B9086C"/>
    <w:rsid w:val="00B9094B"/>
    <w:rsid w:val="00B90ADC"/>
    <w:rsid w:val="00B910FA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497A"/>
    <w:rsid w:val="00B94FE2"/>
    <w:rsid w:val="00B9584F"/>
    <w:rsid w:val="00B95B3B"/>
    <w:rsid w:val="00B960B3"/>
    <w:rsid w:val="00B96224"/>
    <w:rsid w:val="00B9623E"/>
    <w:rsid w:val="00B9752D"/>
    <w:rsid w:val="00BA11D7"/>
    <w:rsid w:val="00BA16B6"/>
    <w:rsid w:val="00BA1F75"/>
    <w:rsid w:val="00BA2124"/>
    <w:rsid w:val="00BA372E"/>
    <w:rsid w:val="00BA3DD6"/>
    <w:rsid w:val="00BA4316"/>
    <w:rsid w:val="00BA51E5"/>
    <w:rsid w:val="00BA52D0"/>
    <w:rsid w:val="00BA5B49"/>
    <w:rsid w:val="00BA5DE1"/>
    <w:rsid w:val="00BA5F14"/>
    <w:rsid w:val="00BA6776"/>
    <w:rsid w:val="00BB086B"/>
    <w:rsid w:val="00BB09E7"/>
    <w:rsid w:val="00BB21FA"/>
    <w:rsid w:val="00BB31C7"/>
    <w:rsid w:val="00BB40C1"/>
    <w:rsid w:val="00BB471F"/>
    <w:rsid w:val="00BB4EA8"/>
    <w:rsid w:val="00BB53B9"/>
    <w:rsid w:val="00BB58DB"/>
    <w:rsid w:val="00BB64A9"/>
    <w:rsid w:val="00BB6D65"/>
    <w:rsid w:val="00BB79F5"/>
    <w:rsid w:val="00BB7A7B"/>
    <w:rsid w:val="00BC078E"/>
    <w:rsid w:val="00BC0842"/>
    <w:rsid w:val="00BC0B4D"/>
    <w:rsid w:val="00BC0BAE"/>
    <w:rsid w:val="00BC0C47"/>
    <w:rsid w:val="00BC17AA"/>
    <w:rsid w:val="00BC226B"/>
    <w:rsid w:val="00BC27DC"/>
    <w:rsid w:val="00BC2AC5"/>
    <w:rsid w:val="00BC342F"/>
    <w:rsid w:val="00BC3C4D"/>
    <w:rsid w:val="00BC4A52"/>
    <w:rsid w:val="00BC4E5F"/>
    <w:rsid w:val="00BC6ED2"/>
    <w:rsid w:val="00BC75EB"/>
    <w:rsid w:val="00BC760D"/>
    <w:rsid w:val="00BC7FD2"/>
    <w:rsid w:val="00BD04F6"/>
    <w:rsid w:val="00BD07EB"/>
    <w:rsid w:val="00BD0815"/>
    <w:rsid w:val="00BD282A"/>
    <w:rsid w:val="00BD2963"/>
    <w:rsid w:val="00BD2DFE"/>
    <w:rsid w:val="00BD2F4F"/>
    <w:rsid w:val="00BD3D5C"/>
    <w:rsid w:val="00BD3F51"/>
    <w:rsid w:val="00BD49BD"/>
    <w:rsid w:val="00BD5969"/>
    <w:rsid w:val="00BD5973"/>
    <w:rsid w:val="00BD62B4"/>
    <w:rsid w:val="00BD67E0"/>
    <w:rsid w:val="00BD6A33"/>
    <w:rsid w:val="00BD6B92"/>
    <w:rsid w:val="00BD6C27"/>
    <w:rsid w:val="00BD71B8"/>
    <w:rsid w:val="00BD728B"/>
    <w:rsid w:val="00BD7BD3"/>
    <w:rsid w:val="00BE0B3D"/>
    <w:rsid w:val="00BE12BF"/>
    <w:rsid w:val="00BE1892"/>
    <w:rsid w:val="00BE1A5E"/>
    <w:rsid w:val="00BE219F"/>
    <w:rsid w:val="00BE3B56"/>
    <w:rsid w:val="00BE3E84"/>
    <w:rsid w:val="00BE3F9E"/>
    <w:rsid w:val="00BE40F7"/>
    <w:rsid w:val="00BE48EE"/>
    <w:rsid w:val="00BE4E47"/>
    <w:rsid w:val="00BE4FE5"/>
    <w:rsid w:val="00BE5D6C"/>
    <w:rsid w:val="00BE6442"/>
    <w:rsid w:val="00BE713A"/>
    <w:rsid w:val="00BE7565"/>
    <w:rsid w:val="00BE7632"/>
    <w:rsid w:val="00BE7C22"/>
    <w:rsid w:val="00BE7CB6"/>
    <w:rsid w:val="00BF0783"/>
    <w:rsid w:val="00BF184B"/>
    <w:rsid w:val="00BF1EC1"/>
    <w:rsid w:val="00BF2483"/>
    <w:rsid w:val="00BF2E0B"/>
    <w:rsid w:val="00BF35CD"/>
    <w:rsid w:val="00BF366F"/>
    <w:rsid w:val="00BF4A1B"/>
    <w:rsid w:val="00BF4A23"/>
    <w:rsid w:val="00BF50D5"/>
    <w:rsid w:val="00BF5909"/>
    <w:rsid w:val="00BF5A03"/>
    <w:rsid w:val="00BF60BD"/>
    <w:rsid w:val="00BF70B3"/>
    <w:rsid w:val="00BF74FE"/>
    <w:rsid w:val="00C010B2"/>
    <w:rsid w:val="00C012C2"/>
    <w:rsid w:val="00C017E9"/>
    <w:rsid w:val="00C01B3E"/>
    <w:rsid w:val="00C01B79"/>
    <w:rsid w:val="00C02362"/>
    <w:rsid w:val="00C027EE"/>
    <w:rsid w:val="00C029EB"/>
    <w:rsid w:val="00C02B44"/>
    <w:rsid w:val="00C02DB9"/>
    <w:rsid w:val="00C02DD5"/>
    <w:rsid w:val="00C033C1"/>
    <w:rsid w:val="00C03DF2"/>
    <w:rsid w:val="00C05150"/>
    <w:rsid w:val="00C05A28"/>
    <w:rsid w:val="00C05A95"/>
    <w:rsid w:val="00C0601C"/>
    <w:rsid w:val="00C0628B"/>
    <w:rsid w:val="00C073F9"/>
    <w:rsid w:val="00C1208D"/>
    <w:rsid w:val="00C12213"/>
    <w:rsid w:val="00C125E7"/>
    <w:rsid w:val="00C12BA7"/>
    <w:rsid w:val="00C13EB2"/>
    <w:rsid w:val="00C14049"/>
    <w:rsid w:val="00C1624B"/>
    <w:rsid w:val="00C16826"/>
    <w:rsid w:val="00C16CC5"/>
    <w:rsid w:val="00C1711C"/>
    <w:rsid w:val="00C204B3"/>
    <w:rsid w:val="00C2065D"/>
    <w:rsid w:val="00C20B98"/>
    <w:rsid w:val="00C211C7"/>
    <w:rsid w:val="00C2187D"/>
    <w:rsid w:val="00C21AE3"/>
    <w:rsid w:val="00C21E87"/>
    <w:rsid w:val="00C22055"/>
    <w:rsid w:val="00C22483"/>
    <w:rsid w:val="00C224A2"/>
    <w:rsid w:val="00C22BB5"/>
    <w:rsid w:val="00C2390E"/>
    <w:rsid w:val="00C2392F"/>
    <w:rsid w:val="00C23C64"/>
    <w:rsid w:val="00C23DDB"/>
    <w:rsid w:val="00C23EF0"/>
    <w:rsid w:val="00C243E3"/>
    <w:rsid w:val="00C2491D"/>
    <w:rsid w:val="00C2495C"/>
    <w:rsid w:val="00C24F56"/>
    <w:rsid w:val="00C2526E"/>
    <w:rsid w:val="00C259BA"/>
    <w:rsid w:val="00C26C0B"/>
    <w:rsid w:val="00C2730A"/>
    <w:rsid w:val="00C276F0"/>
    <w:rsid w:val="00C30214"/>
    <w:rsid w:val="00C302B1"/>
    <w:rsid w:val="00C30303"/>
    <w:rsid w:val="00C30F6D"/>
    <w:rsid w:val="00C310CC"/>
    <w:rsid w:val="00C310D2"/>
    <w:rsid w:val="00C31C37"/>
    <w:rsid w:val="00C32104"/>
    <w:rsid w:val="00C323D4"/>
    <w:rsid w:val="00C3257B"/>
    <w:rsid w:val="00C32596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AA0"/>
    <w:rsid w:val="00C37D28"/>
    <w:rsid w:val="00C408E6"/>
    <w:rsid w:val="00C409B8"/>
    <w:rsid w:val="00C40DB7"/>
    <w:rsid w:val="00C41CD1"/>
    <w:rsid w:val="00C42A78"/>
    <w:rsid w:val="00C43056"/>
    <w:rsid w:val="00C43550"/>
    <w:rsid w:val="00C437D9"/>
    <w:rsid w:val="00C43C6E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1648"/>
    <w:rsid w:val="00C530F2"/>
    <w:rsid w:val="00C53ABB"/>
    <w:rsid w:val="00C53F46"/>
    <w:rsid w:val="00C56339"/>
    <w:rsid w:val="00C56493"/>
    <w:rsid w:val="00C56B40"/>
    <w:rsid w:val="00C57134"/>
    <w:rsid w:val="00C57189"/>
    <w:rsid w:val="00C61A3B"/>
    <w:rsid w:val="00C61AF3"/>
    <w:rsid w:val="00C61B2D"/>
    <w:rsid w:val="00C61C42"/>
    <w:rsid w:val="00C61F11"/>
    <w:rsid w:val="00C62401"/>
    <w:rsid w:val="00C628B8"/>
    <w:rsid w:val="00C62C69"/>
    <w:rsid w:val="00C62D17"/>
    <w:rsid w:val="00C62D89"/>
    <w:rsid w:val="00C630F8"/>
    <w:rsid w:val="00C6318B"/>
    <w:rsid w:val="00C63193"/>
    <w:rsid w:val="00C6361B"/>
    <w:rsid w:val="00C6394D"/>
    <w:rsid w:val="00C63E47"/>
    <w:rsid w:val="00C6459F"/>
    <w:rsid w:val="00C65955"/>
    <w:rsid w:val="00C6599A"/>
    <w:rsid w:val="00C66555"/>
    <w:rsid w:val="00C665AE"/>
    <w:rsid w:val="00C66785"/>
    <w:rsid w:val="00C668DD"/>
    <w:rsid w:val="00C66CDF"/>
    <w:rsid w:val="00C6720F"/>
    <w:rsid w:val="00C67268"/>
    <w:rsid w:val="00C6744A"/>
    <w:rsid w:val="00C705FB"/>
    <w:rsid w:val="00C70752"/>
    <w:rsid w:val="00C707E4"/>
    <w:rsid w:val="00C70DDA"/>
    <w:rsid w:val="00C713D4"/>
    <w:rsid w:val="00C7140C"/>
    <w:rsid w:val="00C727FB"/>
    <w:rsid w:val="00C72F0B"/>
    <w:rsid w:val="00C734C2"/>
    <w:rsid w:val="00C73967"/>
    <w:rsid w:val="00C73B92"/>
    <w:rsid w:val="00C73CFD"/>
    <w:rsid w:val="00C73D7D"/>
    <w:rsid w:val="00C74134"/>
    <w:rsid w:val="00C74359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782"/>
    <w:rsid w:val="00C808B1"/>
    <w:rsid w:val="00C815F9"/>
    <w:rsid w:val="00C81AC1"/>
    <w:rsid w:val="00C82467"/>
    <w:rsid w:val="00C82541"/>
    <w:rsid w:val="00C84A7C"/>
    <w:rsid w:val="00C84B4D"/>
    <w:rsid w:val="00C85D79"/>
    <w:rsid w:val="00C862EB"/>
    <w:rsid w:val="00C87376"/>
    <w:rsid w:val="00C8746C"/>
    <w:rsid w:val="00C9028A"/>
    <w:rsid w:val="00C902C2"/>
    <w:rsid w:val="00C906AA"/>
    <w:rsid w:val="00C90992"/>
    <w:rsid w:val="00C90D1A"/>
    <w:rsid w:val="00C910F4"/>
    <w:rsid w:val="00C912C7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8FF"/>
    <w:rsid w:val="00C9496D"/>
    <w:rsid w:val="00C94B41"/>
    <w:rsid w:val="00C94B5A"/>
    <w:rsid w:val="00C9693D"/>
    <w:rsid w:val="00C9698B"/>
    <w:rsid w:val="00C96E39"/>
    <w:rsid w:val="00C96EB4"/>
    <w:rsid w:val="00C974C9"/>
    <w:rsid w:val="00CA08CF"/>
    <w:rsid w:val="00CA0F08"/>
    <w:rsid w:val="00CA22FE"/>
    <w:rsid w:val="00CA26D8"/>
    <w:rsid w:val="00CA316E"/>
    <w:rsid w:val="00CA34E8"/>
    <w:rsid w:val="00CA36BD"/>
    <w:rsid w:val="00CA4076"/>
    <w:rsid w:val="00CA4AA3"/>
    <w:rsid w:val="00CA4EDF"/>
    <w:rsid w:val="00CA5135"/>
    <w:rsid w:val="00CA5644"/>
    <w:rsid w:val="00CA56BC"/>
    <w:rsid w:val="00CA5E09"/>
    <w:rsid w:val="00CA6C46"/>
    <w:rsid w:val="00CA7B67"/>
    <w:rsid w:val="00CA7D44"/>
    <w:rsid w:val="00CB0C95"/>
    <w:rsid w:val="00CB1320"/>
    <w:rsid w:val="00CB202C"/>
    <w:rsid w:val="00CB2341"/>
    <w:rsid w:val="00CB2501"/>
    <w:rsid w:val="00CB25C6"/>
    <w:rsid w:val="00CB2C49"/>
    <w:rsid w:val="00CB2ED8"/>
    <w:rsid w:val="00CB327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C0190"/>
    <w:rsid w:val="00CC113E"/>
    <w:rsid w:val="00CC148C"/>
    <w:rsid w:val="00CC1ED7"/>
    <w:rsid w:val="00CC338F"/>
    <w:rsid w:val="00CC35AA"/>
    <w:rsid w:val="00CC41E2"/>
    <w:rsid w:val="00CC4B48"/>
    <w:rsid w:val="00CC57C1"/>
    <w:rsid w:val="00CC5880"/>
    <w:rsid w:val="00CC590A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5F55"/>
    <w:rsid w:val="00CD6310"/>
    <w:rsid w:val="00CD6526"/>
    <w:rsid w:val="00CD6963"/>
    <w:rsid w:val="00CD77C2"/>
    <w:rsid w:val="00CE03FC"/>
    <w:rsid w:val="00CE162B"/>
    <w:rsid w:val="00CE1A18"/>
    <w:rsid w:val="00CE27C1"/>
    <w:rsid w:val="00CE2BD4"/>
    <w:rsid w:val="00CE2D28"/>
    <w:rsid w:val="00CE32F4"/>
    <w:rsid w:val="00CE36DB"/>
    <w:rsid w:val="00CE4363"/>
    <w:rsid w:val="00CE4F7B"/>
    <w:rsid w:val="00CE5610"/>
    <w:rsid w:val="00CE58A5"/>
    <w:rsid w:val="00CE58E1"/>
    <w:rsid w:val="00CE5D56"/>
    <w:rsid w:val="00CE61AA"/>
    <w:rsid w:val="00CE6C1B"/>
    <w:rsid w:val="00CE6D5C"/>
    <w:rsid w:val="00CE6DD1"/>
    <w:rsid w:val="00CE7325"/>
    <w:rsid w:val="00CE73E7"/>
    <w:rsid w:val="00CE7F32"/>
    <w:rsid w:val="00CE7F7A"/>
    <w:rsid w:val="00CF001B"/>
    <w:rsid w:val="00CF0081"/>
    <w:rsid w:val="00CF0241"/>
    <w:rsid w:val="00CF0B23"/>
    <w:rsid w:val="00CF158C"/>
    <w:rsid w:val="00CF1687"/>
    <w:rsid w:val="00CF20B1"/>
    <w:rsid w:val="00CF278E"/>
    <w:rsid w:val="00CF2930"/>
    <w:rsid w:val="00CF2E9E"/>
    <w:rsid w:val="00CF3210"/>
    <w:rsid w:val="00CF395F"/>
    <w:rsid w:val="00CF3C51"/>
    <w:rsid w:val="00CF3C8D"/>
    <w:rsid w:val="00CF3E8F"/>
    <w:rsid w:val="00CF4592"/>
    <w:rsid w:val="00CF5C73"/>
    <w:rsid w:val="00CF6006"/>
    <w:rsid w:val="00CF60AC"/>
    <w:rsid w:val="00CF7822"/>
    <w:rsid w:val="00CF7B26"/>
    <w:rsid w:val="00CF7C4F"/>
    <w:rsid w:val="00D00ADC"/>
    <w:rsid w:val="00D00EC6"/>
    <w:rsid w:val="00D012A9"/>
    <w:rsid w:val="00D0212D"/>
    <w:rsid w:val="00D035C6"/>
    <w:rsid w:val="00D051C7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2B"/>
    <w:rsid w:val="00D108F7"/>
    <w:rsid w:val="00D1190F"/>
    <w:rsid w:val="00D12366"/>
    <w:rsid w:val="00D13422"/>
    <w:rsid w:val="00D13FC2"/>
    <w:rsid w:val="00D14723"/>
    <w:rsid w:val="00D14C0D"/>
    <w:rsid w:val="00D15093"/>
    <w:rsid w:val="00D17039"/>
    <w:rsid w:val="00D17202"/>
    <w:rsid w:val="00D17343"/>
    <w:rsid w:val="00D17E20"/>
    <w:rsid w:val="00D203D5"/>
    <w:rsid w:val="00D2051B"/>
    <w:rsid w:val="00D20835"/>
    <w:rsid w:val="00D21717"/>
    <w:rsid w:val="00D21DDB"/>
    <w:rsid w:val="00D22216"/>
    <w:rsid w:val="00D224FC"/>
    <w:rsid w:val="00D22C3C"/>
    <w:rsid w:val="00D233D8"/>
    <w:rsid w:val="00D233F3"/>
    <w:rsid w:val="00D242F4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DA4"/>
    <w:rsid w:val="00D30F17"/>
    <w:rsid w:val="00D31948"/>
    <w:rsid w:val="00D32105"/>
    <w:rsid w:val="00D327D3"/>
    <w:rsid w:val="00D32872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A0"/>
    <w:rsid w:val="00D356BE"/>
    <w:rsid w:val="00D360F2"/>
    <w:rsid w:val="00D36313"/>
    <w:rsid w:val="00D3709A"/>
    <w:rsid w:val="00D37F21"/>
    <w:rsid w:val="00D4091A"/>
    <w:rsid w:val="00D40CC2"/>
    <w:rsid w:val="00D41BF2"/>
    <w:rsid w:val="00D41F28"/>
    <w:rsid w:val="00D425FC"/>
    <w:rsid w:val="00D428D1"/>
    <w:rsid w:val="00D42AE1"/>
    <w:rsid w:val="00D435EF"/>
    <w:rsid w:val="00D43850"/>
    <w:rsid w:val="00D43B21"/>
    <w:rsid w:val="00D441EB"/>
    <w:rsid w:val="00D44AD4"/>
    <w:rsid w:val="00D44E9E"/>
    <w:rsid w:val="00D46442"/>
    <w:rsid w:val="00D46F64"/>
    <w:rsid w:val="00D478A0"/>
    <w:rsid w:val="00D47F51"/>
    <w:rsid w:val="00D501D3"/>
    <w:rsid w:val="00D5041C"/>
    <w:rsid w:val="00D50E50"/>
    <w:rsid w:val="00D51208"/>
    <w:rsid w:val="00D51C2E"/>
    <w:rsid w:val="00D51C69"/>
    <w:rsid w:val="00D51E55"/>
    <w:rsid w:val="00D52A5A"/>
    <w:rsid w:val="00D52C10"/>
    <w:rsid w:val="00D535FB"/>
    <w:rsid w:val="00D5381E"/>
    <w:rsid w:val="00D53B44"/>
    <w:rsid w:val="00D53C03"/>
    <w:rsid w:val="00D540D1"/>
    <w:rsid w:val="00D54192"/>
    <w:rsid w:val="00D556CB"/>
    <w:rsid w:val="00D55F42"/>
    <w:rsid w:val="00D564D2"/>
    <w:rsid w:val="00D568EB"/>
    <w:rsid w:val="00D579B9"/>
    <w:rsid w:val="00D57DDE"/>
    <w:rsid w:val="00D57FE8"/>
    <w:rsid w:val="00D60494"/>
    <w:rsid w:val="00D6247E"/>
    <w:rsid w:val="00D6298F"/>
    <w:rsid w:val="00D63277"/>
    <w:rsid w:val="00D64349"/>
    <w:rsid w:val="00D64952"/>
    <w:rsid w:val="00D6526E"/>
    <w:rsid w:val="00D65CE9"/>
    <w:rsid w:val="00D67453"/>
    <w:rsid w:val="00D67633"/>
    <w:rsid w:val="00D710EA"/>
    <w:rsid w:val="00D713CF"/>
    <w:rsid w:val="00D71638"/>
    <w:rsid w:val="00D71C82"/>
    <w:rsid w:val="00D727E8"/>
    <w:rsid w:val="00D72973"/>
    <w:rsid w:val="00D7322C"/>
    <w:rsid w:val="00D74044"/>
    <w:rsid w:val="00D749D5"/>
    <w:rsid w:val="00D74A2B"/>
    <w:rsid w:val="00D751D7"/>
    <w:rsid w:val="00D760FE"/>
    <w:rsid w:val="00D7627C"/>
    <w:rsid w:val="00D765DB"/>
    <w:rsid w:val="00D76F69"/>
    <w:rsid w:val="00D80535"/>
    <w:rsid w:val="00D81314"/>
    <w:rsid w:val="00D81417"/>
    <w:rsid w:val="00D8262F"/>
    <w:rsid w:val="00D827BB"/>
    <w:rsid w:val="00D82E8E"/>
    <w:rsid w:val="00D82ED6"/>
    <w:rsid w:val="00D82F91"/>
    <w:rsid w:val="00D8459B"/>
    <w:rsid w:val="00D84B28"/>
    <w:rsid w:val="00D851B0"/>
    <w:rsid w:val="00D8686D"/>
    <w:rsid w:val="00D86B45"/>
    <w:rsid w:val="00D86F6B"/>
    <w:rsid w:val="00D870A7"/>
    <w:rsid w:val="00D90104"/>
    <w:rsid w:val="00D91097"/>
    <w:rsid w:val="00D91EDB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5A1"/>
    <w:rsid w:val="00DA101F"/>
    <w:rsid w:val="00DA13C8"/>
    <w:rsid w:val="00DA2066"/>
    <w:rsid w:val="00DA29A6"/>
    <w:rsid w:val="00DA2AC7"/>
    <w:rsid w:val="00DA34A2"/>
    <w:rsid w:val="00DA36BA"/>
    <w:rsid w:val="00DA3D8C"/>
    <w:rsid w:val="00DA46B8"/>
    <w:rsid w:val="00DA4747"/>
    <w:rsid w:val="00DA49A0"/>
    <w:rsid w:val="00DA5001"/>
    <w:rsid w:val="00DA5BD4"/>
    <w:rsid w:val="00DA6E2E"/>
    <w:rsid w:val="00DA7356"/>
    <w:rsid w:val="00DB23DE"/>
    <w:rsid w:val="00DB2849"/>
    <w:rsid w:val="00DB2AF9"/>
    <w:rsid w:val="00DB2FC8"/>
    <w:rsid w:val="00DB3341"/>
    <w:rsid w:val="00DB3840"/>
    <w:rsid w:val="00DB422C"/>
    <w:rsid w:val="00DB42F8"/>
    <w:rsid w:val="00DB5AA5"/>
    <w:rsid w:val="00DB625D"/>
    <w:rsid w:val="00DB6634"/>
    <w:rsid w:val="00DB68A9"/>
    <w:rsid w:val="00DB6F3E"/>
    <w:rsid w:val="00DB7E87"/>
    <w:rsid w:val="00DC01A9"/>
    <w:rsid w:val="00DC06E8"/>
    <w:rsid w:val="00DC0F56"/>
    <w:rsid w:val="00DC0F77"/>
    <w:rsid w:val="00DC1070"/>
    <w:rsid w:val="00DC160C"/>
    <w:rsid w:val="00DC1B07"/>
    <w:rsid w:val="00DC1D7C"/>
    <w:rsid w:val="00DC23EC"/>
    <w:rsid w:val="00DC24CF"/>
    <w:rsid w:val="00DC26F5"/>
    <w:rsid w:val="00DC2775"/>
    <w:rsid w:val="00DC2A71"/>
    <w:rsid w:val="00DC3131"/>
    <w:rsid w:val="00DC3A14"/>
    <w:rsid w:val="00DC4658"/>
    <w:rsid w:val="00DC4EF0"/>
    <w:rsid w:val="00DC4F6F"/>
    <w:rsid w:val="00DC539F"/>
    <w:rsid w:val="00DC675C"/>
    <w:rsid w:val="00DC736D"/>
    <w:rsid w:val="00DC7930"/>
    <w:rsid w:val="00DD1246"/>
    <w:rsid w:val="00DD1DB0"/>
    <w:rsid w:val="00DD2D81"/>
    <w:rsid w:val="00DD2DB5"/>
    <w:rsid w:val="00DD310B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D5A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30AD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DF7E55"/>
    <w:rsid w:val="00E0082F"/>
    <w:rsid w:val="00E0105B"/>
    <w:rsid w:val="00E01699"/>
    <w:rsid w:val="00E02F22"/>
    <w:rsid w:val="00E03B41"/>
    <w:rsid w:val="00E04BEC"/>
    <w:rsid w:val="00E04EE6"/>
    <w:rsid w:val="00E05B95"/>
    <w:rsid w:val="00E05F8F"/>
    <w:rsid w:val="00E066BC"/>
    <w:rsid w:val="00E07054"/>
    <w:rsid w:val="00E072D7"/>
    <w:rsid w:val="00E07773"/>
    <w:rsid w:val="00E10E40"/>
    <w:rsid w:val="00E11111"/>
    <w:rsid w:val="00E113DD"/>
    <w:rsid w:val="00E11A90"/>
    <w:rsid w:val="00E11E7E"/>
    <w:rsid w:val="00E12AA6"/>
    <w:rsid w:val="00E12B8B"/>
    <w:rsid w:val="00E12C7C"/>
    <w:rsid w:val="00E12E0F"/>
    <w:rsid w:val="00E12F6C"/>
    <w:rsid w:val="00E13335"/>
    <w:rsid w:val="00E13A6B"/>
    <w:rsid w:val="00E13BB0"/>
    <w:rsid w:val="00E13F6F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210CA"/>
    <w:rsid w:val="00E21280"/>
    <w:rsid w:val="00E21346"/>
    <w:rsid w:val="00E21984"/>
    <w:rsid w:val="00E22533"/>
    <w:rsid w:val="00E23393"/>
    <w:rsid w:val="00E234D2"/>
    <w:rsid w:val="00E235C0"/>
    <w:rsid w:val="00E242B4"/>
    <w:rsid w:val="00E246DE"/>
    <w:rsid w:val="00E26299"/>
    <w:rsid w:val="00E274E0"/>
    <w:rsid w:val="00E278E0"/>
    <w:rsid w:val="00E27A2E"/>
    <w:rsid w:val="00E27C48"/>
    <w:rsid w:val="00E302F0"/>
    <w:rsid w:val="00E30812"/>
    <w:rsid w:val="00E308D5"/>
    <w:rsid w:val="00E30B77"/>
    <w:rsid w:val="00E30CDB"/>
    <w:rsid w:val="00E32103"/>
    <w:rsid w:val="00E33BA8"/>
    <w:rsid w:val="00E3408F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317"/>
    <w:rsid w:val="00E377C8"/>
    <w:rsid w:val="00E378BA"/>
    <w:rsid w:val="00E37EA1"/>
    <w:rsid w:val="00E401F6"/>
    <w:rsid w:val="00E40228"/>
    <w:rsid w:val="00E4023F"/>
    <w:rsid w:val="00E41981"/>
    <w:rsid w:val="00E41E08"/>
    <w:rsid w:val="00E41EC2"/>
    <w:rsid w:val="00E41F65"/>
    <w:rsid w:val="00E4217D"/>
    <w:rsid w:val="00E423F5"/>
    <w:rsid w:val="00E4247E"/>
    <w:rsid w:val="00E425F3"/>
    <w:rsid w:val="00E4267C"/>
    <w:rsid w:val="00E439C3"/>
    <w:rsid w:val="00E44814"/>
    <w:rsid w:val="00E44906"/>
    <w:rsid w:val="00E44E62"/>
    <w:rsid w:val="00E45195"/>
    <w:rsid w:val="00E454F1"/>
    <w:rsid w:val="00E45580"/>
    <w:rsid w:val="00E45713"/>
    <w:rsid w:val="00E45D6D"/>
    <w:rsid w:val="00E460DC"/>
    <w:rsid w:val="00E46447"/>
    <w:rsid w:val="00E466F9"/>
    <w:rsid w:val="00E46DE6"/>
    <w:rsid w:val="00E46F1C"/>
    <w:rsid w:val="00E4746D"/>
    <w:rsid w:val="00E47727"/>
    <w:rsid w:val="00E50A08"/>
    <w:rsid w:val="00E51332"/>
    <w:rsid w:val="00E521EA"/>
    <w:rsid w:val="00E52832"/>
    <w:rsid w:val="00E52D38"/>
    <w:rsid w:val="00E53558"/>
    <w:rsid w:val="00E538C5"/>
    <w:rsid w:val="00E53A3F"/>
    <w:rsid w:val="00E53BD2"/>
    <w:rsid w:val="00E53F75"/>
    <w:rsid w:val="00E54915"/>
    <w:rsid w:val="00E54B3A"/>
    <w:rsid w:val="00E54D92"/>
    <w:rsid w:val="00E55294"/>
    <w:rsid w:val="00E55404"/>
    <w:rsid w:val="00E55EC7"/>
    <w:rsid w:val="00E56DC1"/>
    <w:rsid w:val="00E57419"/>
    <w:rsid w:val="00E603DA"/>
    <w:rsid w:val="00E604A3"/>
    <w:rsid w:val="00E60807"/>
    <w:rsid w:val="00E612E9"/>
    <w:rsid w:val="00E61522"/>
    <w:rsid w:val="00E61F17"/>
    <w:rsid w:val="00E62698"/>
    <w:rsid w:val="00E63634"/>
    <w:rsid w:val="00E63784"/>
    <w:rsid w:val="00E63AF6"/>
    <w:rsid w:val="00E647D9"/>
    <w:rsid w:val="00E650EC"/>
    <w:rsid w:val="00E6554C"/>
    <w:rsid w:val="00E6580D"/>
    <w:rsid w:val="00E667F7"/>
    <w:rsid w:val="00E668AC"/>
    <w:rsid w:val="00E67747"/>
    <w:rsid w:val="00E67B3F"/>
    <w:rsid w:val="00E67DBE"/>
    <w:rsid w:val="00E70166"/>
    <w:rsid w:val="00E70B62"/>
    <w:rsid w:val="00E71437"/>
    <w:rsid w:val="00E71608"/>
    <w:rsid w:val="00E71DC3"/>
    <w:rsid w:val="00E72AF2"/>
    <w:rsid w:val="00E730D2"/>
    <w:rsid w:val="00E73683"/>
    <w:rsid w:val="00E7376D"/>
    <w:rsid w:val="00E73852"/>
    <w:rsid w:val="00E73924"/>
    <w:rsid w:val="00E74019"/>
    <w:rsid w:val="00E74755"/>
    <w:rsid w:val="00E755A2"/>
    <w:rsid w:val="00E75FCB"/>
    <w:rsid w:val="00E76F82"/>
    <w:rsid w:val="00E77045"/>
    <w:rsid w:val="00E80580"/>
    <w:rsid w:val="00E80635"/>
    <w:rsid w:val="00E80642"/>
    <w:rsid w:val="00E815AE"/>
    <w:rsid w:val="00E826EF"/>
    <w:rsid w:val="00E82DE7"/>
    <w:rsid w:val="00E8305A"/>
    <w:rsid w:val="00E83E3F"/>
    <w:rsid w:val="00E84CE5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87B25"/>
    <w:rsid w:val="00E87E56"/>
    <w:rsid w:val="00E906FC"/>
    <w:rsid w:val="00E908FC"/>
    <w:rsid w:val="00E91512"/>
    <w:rsid w:val="00E91FE2"/>
    <w:rsid w:val="00E955B8"/>
    <w:rsid w:val="00E959C6"/>
    <w:rsid w:val="00E961E7"/>
    <w:rsid w:val="00E962E7"/>
    <w:rsid w:val="00E96656"/>
    <w:rsid w:val="00E96A3C"/>
    <w:rsid w:val="00E9720F"/>
    <w:rsid w:val="00E9734D"/>
    <w:rsid w:val="00E97C45"/>
    <w:rsid w:val="00E97DB1"/>
    <w:rsid w:val="00EA00E8"/>
    <w:rsid w:val="00EA0B79"/>
    <w:rsid w:val="00EA2215"/>
    <w:rsid w:val="00EA23A9"/>
    <w:rsid w:val="00EA34C5"/>
    <w:rsid w:val="00EA3756"/>
    <w:rsid w:val="00EA3779"/>
    <w:rsid w:val="00EA4599"/>
    <w:rsid w:val="00EA4C9F"/>
    <w:rsid w:val="00EA52DB"/>
    <w:rsid w:val="00EA54AF"/>
    <w:rsid w:val="00EA58BC"/>
    <w:rsid w:val="00EA5BA6"/>
    <w:rsid w:val="00EA5C36"/>
    <w:rsid w:val="00EA5CF2"/>
    <w:rsid w:val="00EA63B2"/>
    <w:rsid w:val="00EA7B24"/>
    <w:rsid w:val="00EB2513"/>
    <w:rsid w:val="00EB3B8D"/>
    <w:rsid w:val="00EB3EB7"/>
    <w:rsid w:val="00EB401E"/>
    <w:rsid w:val="00EB4123"/>
    <w:rsid w:val="00EB4234"/>
    <w:rsid w:val="00EB4678"/>
    <w:rsid w:val="00EB540A"/>
    <w:rsid w:val="00EB5F31"/>
    <w:rsid w:val="00EB651B"/>
    <w:rsid w:val="00EB78FE"/>
    <w:rsid w:val="00EB7C4C"/>
    <w:rsid w:val="00EB7E2B"/>
    <w:rsid w:val="00EC003B"/>
    <w:rsid w:val="00EC053D"/>
    <w:rsid w:val="00EC0B01"/>
    <w:rsid w:val="00EC0DDD"/>
    <w:rsid w:val="00EC1030"/>
    <w:rsid w:val="00EC1EEF"/>
    <w:rsid w:val="00EC2A7E"/>
    <w:rsid w:val="00EC2BFC"/>
    <w:rsid w:val="00EC2F81"/>
    <w:rsid w:val="00EC367C"/>
    <w:rsid w:val="00EC3C51"/>
    <w:rsid w:val="00EC4129"/>
    <w:rsid w:val="00EC425A"/>
    <w:rsid w:val="00EC4CD0"/>
    <w:rsid w:val="00EC4ED7"/>
    <w:rsid w:val="00EC54B1"/>
    <w:rsid w:val="00EC5540"/>
    <w:rsid w:val="00EC56E4"/>
    <w:rsid w:val="00EC5946"/>
    <w:rsid w:val="00EC5B28"/>
    <w:rsid w:val="00EC69DF"/>
    <w:rsid w:val="00EC6BAF"/>
    <w:rsid w:val="00EC6D40"/>
    <w:rsid w:val="00EC7037"/>
    <w:rsid w:val="00EC7353"/>
    <w:rsid w:val="00EC77EA"/>
    <w:rsid w:val="00EC7D9C"/>
    <w:rsid w:val="00ED0A8B"/>
    <w:rsid w:val="00ED0CC8"/>
    <w:rsid w:val="00ED18B2"/>
    <w:rsid w:val="00ED2B66"/>
    <w:rsid w:val="00ED2CBA"/>
    <w:rsid w:val="00ED3688"/>
    <w:rsid w:val="00ED36D8"/>
    <w:rsid w:val="00ED373E"/>
    <w:rsid w:val="00ED3B54"/>
    <w:rsid w:val="00ED3D82"/>
    <w:rsid w:val="00ED4229"/>
    <w:rsid w:val="00ED4613"/>
    <w:rsid w:val="00ED4BD4"/>
    <w:rsid w:val="00ED6F4F"/>
    <w:rsid w:val="00ED79B4"/>
    <w:rsid w:val="00ED7D67"/>
    <w:rsid w:val="00EE0627"/>
    <w:rsid w:val="00EE0C4E"/>
    <w:rsid w:val="00EE1074"/>
    <w:rsid w:val="00EE1279"/>
    <w:rsid w:val="00EE3704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F071B"/>
    <w:rsid w:val="00EF10AB"/>
    <w:rsid w:val="00EF1120"/>
    <w:rsid w:val="00EF1136"/>
    <w:rsid w:val="00EF12C4"/>
    <w:rsid w:val="00EF1363"/>
    <w:rsid w:val="00EF1444"/>
    <w:rsid w:val="00EF2582"/>
    <w:rsid w:val="00EF278B"/>
    <w:rsid w:val="00EF289B"/>
    <w:rsid w:val="00EF320A"/>
    <w:rsid w:val="00EF3FD7"/>
    <w:rsid w:val="00EF4A05"/>
    <w:rsid w:val="00EF4C1D"/>
    <w:rsid w:val="00EF4F51"/>
    <w:rsid w:val="00EF59BA"/>
    <w:rsid w:val="00EF5AFE"/>
    <w:rsid w:val="00EF7305"/>
    <w:rsid w:val="00EF74F6"/>
    <w:rsid w:val="00EF7539"/>
    <w:rsid w:val="00EF772D"/>
    <w:rsid w:val="00EF7A41"/>
    <w:rsid w:val="00F002C8"/>
    <w:rsid w:val="00F00330"/>
    <w:rsid w:val="00F01112"/>
    <w:rsid w:val="00F0119D"/>
    <w:rsid w:val="00F02017"/>
    <w:rsid w:val="00F021CD"/>
    <w:rsid w:val="00F02267"/>
    <w:rsid w:val="00F028F7"/>
    <w:rsid w:val="00F02DDF"/>
    <w:rsid w:val="00F039EC"/>
    <w:rsid w:val="00F041C7"/>
    <w:rsid w:val="00F04E38"/>
    <w:rsid w:val="00F05CBF"/>
    <w:rsid w:val="00F06051"/>
    <w:rsid w:val="00F062F4"/>
    <w:rsid w:val="00F063D3"/>
    <w:rsid w:val="00F06407"/>
    <w:rsid w:val="00F0715E"/>
    <w:rsid w:val="00F07983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BD3"/>
    <w:rsid w:val="00F13617"/>
    <w:rsid w:val="00F1368C"/>
    <w:rsid w:val="00F1388B"/>
    <w:rsid w:val="00F13AC4"/>
    <w:rsid w:val="00F15FB4"/>
    <w:rsid w:val="00F166A1"/>
    <w:rsid w:val="00F17228"/>
    <w:rsid w:val="00F17B8A"/>
    <w:rsid w:val="00F206AD"/>
    <w:rsid w:val="00F210D8"/>
    <w:rsid w:val="00F21394"/>
    <w:rsid w:val="00F21C58"/>
    <w:rsid w:val="00F22966"/>
    <w:rsid w:val="00F23BC7"/>
    <w:rsid w:val="00F244FF"/>
    <w:rsid w:val="00F24D01"/>
    <w:rsid w:val="00F25581"/>
    <w:rsid w:val="00F2569E"/>
    <w:rsid w:val="00F25C18"/>
    <w:rsid w:val="00F2615D"/>
    <w:rsid w:val="00F2682A"/>
    <w:rsid w:val="00F26925"/>
    <w:rsid w:val="00F27002"/>
    <w:rsid w:val="00F27652"/>
    <w:rsid w:val="00F27924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1D92"/>
    <w:rsid w:val="00F322AC"/>
    <w:rsid w:val="00F32D3C"/>
    <w:rsid w:val="00F32E2C"/>
    <w:rsid w:val="00F3323B"/>
    <w:rsid w:val="00F33781"/>
    <w:rsid w:val="00F33DF1"/>
    <w:rsid w:val="00F340B5"/>
    <w:rsid w:val="00F34475"/>
    <w:rsid w:val="00F3453B"/>
    <w:rsid w:val="00F345AF"/>
    <w:rsid w:val="00F356A0"/>
    <w:rsid w:val="00F358EB"/>
    <w:rsid w:val="00F35A88"/>
    <w:rsid w:val="00F36150"/>
    <w:rsid w:val="00F36579"/>
    <w:rsid w:val="00F36A11"/>
    <w:rsid w:val="00F37119"/>
    <w:rsid w:val="00F40658"/>
    <w:rsid w:val="00F40F4E"/>
    <w:rsid w:val="00F41137"/>
    <w:rsid w:val="00F411BA"/>
    <w:rsid w:val="00F416A5"/>
    <w:rsid w:val="00F41B77"/>
    <w:rsid w:val="00F42242"/>
    <w:rsid w:val="00F42440"/>
    <w:rsid w:val="00F42741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218"/>
    <w:rsid w:val="00F46BFD"/>
    <w:rsid w:val="00F47257"/>
    <w:rsid w:val="00F47B18"/>
    <w:rsid w:val="00F47B47"/>
    <w:rsid w:val="00F51017"/>
    <w:rsid w:val="00F520AD"/>
    <w:rsid w:val="00F522CA"/>
    <w:rsid w:val="00F5234A"/>
    <w:rsid w:val="00F53554"/>
    <w:rsid w:val="00F53E2E"/>
    <w:rsid w:val="00F54CBD"/>
    <w:rsid w:val="00F5522B"/>
    <w:rsid w:val="00F5544F"/>
    <w:rsid w:val="00F55BBA"/>
    <w:rsid w:val="00F56144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4B1D"/>
    <w:rsid w:val="00F64EE3"/>
    <w:rsid w:val="00F6524D"/>
    <w:rsid w:val="00F655EA"/>
    <w:rsid w:val="00F657F0"/>
    <w:rsid w:val="00F65C9D"/>
    <w:rsid w:val="00F668C8"/>
    <w:rsid w:val="00F66D8C"/>
    <w:rsid w:val="00F706FF"/>
    <w:rsid w:val="00F708E8"/>
    <w:rsid w:val="00F71227"/>
    <w:rsid w:val="00F71B1C"/>
    <w:rsid w:val="00F71BD7"/>
    <w:rsid w:val="00F71C65"/>
    <w:rsid w:val="00F71F86"/>
    <w:rsid w:val="00F72930"/>
    <w:rsid w:val="00F74429"/>
    <w:rsid w:val="00F74732"/>
    <w:rsid w:val="00F756BA"/>
    <w:rsid w:val="00F7576D"/>
    <w:rsid w:val="00F759CC"/>
    <w:rsid w:val="00F7632E"/>
    <w:rsid w:val="00F7692F"/>
    <w:rsid w:val="00F7704F"/>
    <w:rsid w:val="00F7739D"/>
    <w:rsid w:val="00F77506"/>
    <w:rsid w:val="00F80D1A"/>
    <w:rsid w:val="00F81A18"/>
    <w:rsid w:val="00F81C36"/>
    <w:rsid w:val="00F82329"/>
    <w:rsid w:val="00F84043"/>
    <w:rsid w:val="00F84045"/>
    <w:rsid w:val="00F8430F"/>
    <w:rsid w:val="00F84C1B"/>
    <w:rsid w:val="00F851D6"/>
    <w:rsid w:val="00F85855"/>
    <w:rsid w:val="00F86506"/>
    <w:rsid w:val="00F87395"/>
    <w:rsid w:val="00F87769"/>
    <w:rsid w:val="00F90455"/>
    <w:rsid w:val="00F9046E"/>
    <w:rsid w:val="00F906C1"/>
    <w:rsid w:val="00F90824"/>
    <w:rsid w:val="00F90DF1"/>
    <w:rsid w:val="00F911EB"/>
    <w:rsid w:val="00F91330"/>
    <w:rsid w:val="00F91788"/>
    <w:rsid w:val="00F9298C"/>
    <w:rsid w:val="00F92F29"/>
    <w:rsid w:val="00F92F70"/>
    <w:rsid w:val="00F931EA"/>
    <w:rsid w:val="00F9349C"/>
    <w:rsid w:val="00F94EBA"/>
    <w:rsid w:val="00F95150"/>
    <w:rsid w:val="00F95CF3"/>
    <w:rsid w:val="00F95EEC"/>
    <w:rsid w:val="00F9798F"/>
    <w:rsid w:val="00F97EBB"/>
    <w:rsid w:val="00FA01D5"/>
    <w:rsid w:val="00FA0315"/>
    <w:rsid w:val="00FA05B2"/>
    <w:rsid w:val="00FA0BD8"/>
    <w:rsid w:val="00FA121B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66E6"/>
    <w:rsid w:val="00FA6B4C"/>
    <w:rsid w:val="00FA73B3"/>
    <w:rsid w:val="00FA77C8"/>
    <w:rsid w:val="00FB10EC"/>
    <w:rsid w:val="00FB1276"/>
    <w:rsid w:val="00FB15C6"/>
    <w:rsid w:val="00FB1CA0"/>
    <w:rsid w:val="00FB20F0"/>
    <w:rsid w:val="00FB2152"/>
    <w:rsid w:val="00FB3604"/>
    <w:rsid w:val="00FB38F8"/>
    <w:rsid w:val="00FB3B59"/>
    <w:rsid w:val="00FB3C43"/>
    <w:rsid w:val="00FB4651"/>
    <w:rsid w:val="00FB4E13"/>
    <w:rsid w:val="00FB55C9"/>
    <w:rsid w:val="00FB5E2D"/>
    <w:rsid w:val="00FB64D6"/>
    <w:rsid w:val="00FB7EC4"/>
    <w:rsid w:val="00FC0371"/>
    <w:rsid w:val="00FC0EC9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761"/>
    <w:rsid w:val="00FC5DB8"/>
    <w:rsid w:val="00FC5E08"/>
    <w:rsid w:val="00FC5EC4"/>
    <w:rsid w:val="00FC6712"/>
    <w:rsid w:val="00FC6A33"/>
    <w:rsid w:val="00FC6CE7"/>
    <w:rsid w:val="00FC7FE1"/>
    <w:rsid w:val="00FD019C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4F66"/>
    <w:rsid w:val="00FD58F3"/>
    <w:rsid w:val="00FD5AE3"/>
    <w:rsid w:val="00FD5F2A"/>
    <w:rsid w:val="00FD6169"/>
    <w:rsid w:val="00FD630B"/>
    <w:rsid w:val="00FD731A"/>
    <w:rsid w:val="00FD7AA7"/>
    <w:rsid w:val="00FD7EAD"/>
    <w:rsid w:val="00FE0650"/>
    <w:rsid w:val="00FE0683"/>
    <w:rsid w:val="00FE25E4"/>
    <w:rsid w:val="00FE2F09"/>
    <w:rsid w:val="00FE36CD"/>
    <w:rsid w:val="00FE38BB"/>
    <w:rsid w:val="00FE4B3F"/>
    <w:rsid w:val="00FE4FF3"/>
    <w:rsid w:val="00FE51B4"/>
    <w:rsid w:val="00FE55F3"/>
    <w:rsid w:val="00FE594E"/>
    <w:rsid w:val="00FE5EBA"/>
    <w:rsid w:val="00FE5FC5"/>
    <w:rsid w:val="00FE6633"/>
    <w:rsid w:val="00FE68EA"/>
    <w:rsid w:val="00FE6CF2"/>
    <w:rsid w:val="00FE7BCA"/>
    <w:rsid w:val="00FF004D"/>
    <w:rsid w:val="00FF140D"/>
    <w:rsid w:val="00FF1894"/>
    <w:rsid w:val="00FF18BE"/>
    <w:rsid w:val="00FF1B72"/>
    <w:rsid w:val="00FF1F6C"/>
    <w:rsid w:val="00FF20A1"/>
    <w:rsid w:val="00FF2635"/>
    <w:rsid w:val="00FF2C0C"/>
    <w:rsid w:val="00FF3459"/>
    <w:rsid w:val="00FF3649"/>
    <w:rsid w:val="00FF4DFA"/>
    <w:rsid w:val="00FF507D"/>
    <w:rsid w:val="00FF5649"/>
    <w:rsid w:val="00FF5780"/>
    <w:rsid w:val="00FF5C04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F265F8"/>
  <w15:chartTrackingRefBased/>
  <w15:docId w15:val="{1F5AF428-CB04-4ADD-8E68-3246EBCF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B250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numbering" w:customStyle="1" w:styleId="Sraonra1">
    <w:name w:val="Sąrašo nėra1"/>
    <w:next w:val="Sraonra"/>
    <w:uiPriority w:val="99"/>
    <w:semiHidden/>
    <w:unhideWhenUsed/>
    <w:rsid w:val="0085469E"/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uiPriority w:val="34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6C96C33301B5E4995C8DAB155CFADE9" ma:contentTypeVersion="16" ma:contentTypeDescription="Kurkite naują dokumentą." ma:contentTypeScope="" ma:versionID="cb55754b9c00454c4bee626c6e026419">
  <xsd:schema xmlns:xsd="http://www.w3.org/2001/XMLSchema" xmlns:xs="http://www.w3.org/2001/XMLSchema" xmlns:p="http://schemas.microsoft.com/office/2006/metadata/properties" xmlns:ns2="805679dc-b3d5-49d8-be16-ab6b2317afac" xmlns:ns3="8b492cc9-432a-403e-a2ec-bf361c12b05e" targetNamespace="http://schemas.microsoft.com/office/2006/metadata/properties" ma:root="true" ma:fieldsID="9cc10641be4175c3827f743739b4c48e" ns2:_="" ns3:_="">
    <xsd:import namespace="805679dc-b3d5-49d8-be16-ab6b2317afac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Komentara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79dc-b3d5-49d8-be16-ab6b2317afac" elementFormDefault="qualified">
    <xsd:import namespace="http://schemas.microsoft.com/office/2006/documentManagement/types"/>
    <xsd:import namespace="http://schemas.microsoft.com/office/infopath/2007/PartnerControls"/>
    <xsd:element name="Komentaras" ma:index="8" nillable="true" ma:displayName="Komentaras" ma:format="Dropdown" ma:internalName="Komentaras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Komentaras xmlns="805679dc-b3d5-49d8-be16-ab6b2317afac" xsi:nil="true"/>
    <lcf76f155ced4ddcb4097134ff3c332f xmlns="805679dc-b3d5-49d8-be16-ab6b2317af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21627-D3F8-475E-8B09-FC807A8C7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79dc-b3d5-49d8-be16-ab6b2317afac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D557D5-5B08-4659-9E38-46FA580642FA}">
  <ds:schemaRefs>
    <ds:schemaRef ds:uri="http://schemas.microsoft.com/office/2006/metadata/properties"/>
    <ds:schemaRef ds:uri="http://schemas.microsoft.com/office/infopath/2007/PartnerControls"/>
    <ds:schemaRef ds:uri="b68ede07-d239-45d7-b401-48bf9b3920aa"/>
    <ds:schemaRef ds:uri="8b492cc9-432a-403e-a2ec-bf361c12b05e"/>
    <ds:schemaRef ds:uri="805679dc-b3d5-49d8-be16-ab6b2317afac"/>
  </ds:schemaRefs>
</ds:datastoreItem>
</file>

<file path=customXml/itemProps3.xml><?xml version="1.0" encoding="utf-8"?>
<ds:datastoreItem xmlns:ds="http://schemas.openxmlformats.org/officeDocument/2006/customXml" ds:itemID="{D40A5F9A-2724-43E9-92B4-BE62ECDB09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9D8100-EA58-4F64-B8D4-F9CC83D52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3030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3427</CharactersWithSpaces>
  <SharedDoc>false</SharedDoc>
  <HLinks>
    <vt:vector size="18" baseType="variant">
      <vt:variant>
        <vt:i4>131096</vt:i4>
      </vt:variant>
      <vt:variant>
        <vt:i4>6</vt:i4>
      </vt:variant>
      <vt:variant>
        <vt:i4>0</vt:i4>
      </vt:variant>
      <vt:variant>
        <vt:i4>5</vt:i4>
      </vt:variant>
      <vt:variant>
        <vt:lpwstr>http://vpt.lrv.lt/lt/pasiulymu-sifravimas</vt:lpwstr>
      </vt:variant>
      <vt:variant>
        <vt:lpwstr/>
      </vt:variant>
      <vt:variant>
        <vt:i4>2162724</vt:i4>
      </vt:variant>
      <vt:variant>
        <vt:i4>3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2162724</vt:i4>
      </vt:variant>
      <vt:variant>
        <vt:i4>0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Rimas Vaikėnas</cp:lastModifiedBy>
  <cp:revision>4</cp:revision>
  <cp:lastPrinted>2017-10-17T06:45:00Z</cp:lastPrinted>
  <dcterms:created xsi:type="dcterms:W3CDTF">2025-04-01T08:47:00Z</dcterms:created>
  <dcterms:modified xsi:type="dcterms:W3CDTF">2025-04-02T04:57:00Z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96</vt:lpwstr>
  </property>
  <property fmtid="{D5CDD505-2E9C-101B-9397-08002B2CF9AE}" pid="3" name="ContentTypeId">
    <vt:lpwstr>0x01010026C96C33301B5E4995C8DAB155CFADE9</vt:lpwstr>
  </property>
  <property fmtid="{D5CDD505-2E9C-101B-9397-08002B2CF9AE}" pid="4" name="AuthorIds_UIVersion_1024">
    <vt:lpwstr>96</vt:lpwstr>
  </property>
  <property fmtid="{D5CDD505-2E9C-101B-9397-08002B2CF9AE}" pid="5" name="MediaServiceImageTags">
    <vt:lpwstr/>
  </property>
  <property fmtid="{D5CDD505-2E9C-101B-9397-08002B2CF9AE}" pid="6" name="Order">
    <vt:r8>6679000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