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BB1F0" w14:textId="0138159F" w:rsidR="00D57337" w:rsidRPr="00F52F52" w:rsidRDefault="00D57337" w:rsidP="00D57337">
      <w:pPr>
        <w:spacing w:line="240" w:lineRule="auto"/>
        <w:jc w:val="right"/>
        <w:rPr>
          <w:rFonts w:eastAsia="Times New Roman" w:cs="Times New Roman"/>
          <w:bCs/>
          <w:sz w:val="24"/>
          <w:szCs w:val="24"/>
          <w:lang w:eastAsia="en-US"/>
        </w:rPr>
      </w:pPr>
      <w:r w:rsidRPr="00F52F52">
        <w:rPr>
          <w:rFonts w:eastAsia="Times New Roman" w:cs="Times New Roman"/>
          <w:bCs/>
          <w:sz w:val="24"/>
          <w:szCs w:val="24"/>
          <w:lang w:eastAsia="en-US"/>
        </w:rPr>
        <w:t>priedas</w:t>
      </w:r>
      <w:r w:rsidR="00B12DE0" w:rsidRPr="00F52F52">
        <w:rPr>
          <w:rFonts w:eastAsia="Times New Roman" w:cs="Times New Roman"/>
          <w:bCs/>
          <w:sz w:val="24"/>
          <w:szCs w:val="24"/>
          <w:lang w:eastAsia="en-US"/>
        </w:rPr>
        <w:t xml:space="preserve"> Nr.</w:t>
      </w:r>
      <w:r w:rsidR="00206C7C">
        <w:rPr>
          <w:rFonts w:eastAsia="Times New Roman" w:cs="Times New Roman"/>
          <w:bCs/>
          <w:sz w:val="24"/>
          <w:szCs w:val="24"/>
          <w:lang w:eastAsia="en-US"/>
        </w:rPr>
        <w:t>5</w:t>
      </w:r>
    </w:p>
    <w:p w14:paraId="3B25F365" w14:textId="77777777" w:rsidR="00D57337" w:rsidRPr="00820086" w:rsidRDefault="00D57337" w:rsidP="00D57337">
      <w:pPr>
        <w:spacing w:line="240" w:lineRule="auto"/>
        <w:jc w:val="right"/>
        <w:rPr>
          <w:rFonts w:eastAsia="Times New Roman" w:cs="Times New Roman"/>
          <w:sz w:val="24"/>
          <w:szCs w:val="24"/>
          <w:lang w:eastAsia="en-US"/>
        </w:rPr>
      </w:pPr>
    </w:p>
    <w:p w14:paraId="312D9D8D" w14:textId="77777777" w:rsidR="00A252FB" w:rsidRPr="00A252FB" w:rsidRDefault="00A252FB" w:rsidP="00A252FB">
      <w:pPr>
        <w:rPr>
          <w:rFonts w:eastAsia="Times New Roman" w:cs="Times New Roman"/>
          <w:sz w:val="24"/>
          <w:szCs w:val="24"/>
          <w:lang w:eastAsia="lt-LT"/>
        </w:rPr>
      </w:pPr>
      <w:r w:rsidRPr="00A252FB">
        <w:rPr>
          <w:rFonts w:eastAsia="Times New Roman" w:cs="Times New Roman"/>
          <w:sz w:val="24"/>
          <w:szCs w:val="24"/>
          <w:lang w:eastAsia="en-US"/>
        </w:rPr>
        <w:t>Uždarajai akcinei bendrovei</w:t>
      </w:r>
      <w:r w:rsidRPr="00A252FB">
        <w:rPr>
          <w:rFonts w:eastAsia="Times New Roman" w:cs="Times New Roman"/>
          <w:sz w:val="24"/>
          <w:szCs w:val="24"/>
          <w:lang w:eastAsia="lt-LT"/>
        </w:rPr>
        <w:t xml:space="preserve"> „Vilniaus apšvietimas“</w:t>
      </w:r>
    </w:p>
    <w:p w14:paraId="3E01FEAB" w14:textId="77777777" w:rsidR="00A252FB" w:rsidRPr="00A252FB" w:rsidRDefault="00A252FB" w:rsidP="00A252FB">
      <w:pPr>
        <w:spacing w:line="240" w:lineRule="auto"/>
        <w:rPr>
          <w:rFonts w:eastAsia="Times New Roman" w:cs="Times New Roman"/>
          <w:sz w:val="24"/>
          <w:szCs w:val="24"/>
          <w:lang w:eastAsia="en-US"/>
        </w:rPr>
      </w:pPr>
      <w:r w:rsidRPr="00A252FB">
        <w:rPr>
          <w:rFonts w:eastAsia="Times New Roman" w:cs="Times New Roman"/>
          <w:sz w:val="24"/>
          <w:szCs w:val="24"/>
          <w:lang w:eastAsia="en-US"/>
        </w:rPr>
        <w:t>Elektrinės g. 1, Vilnius</w:t>
      </w:r>
    </w:p>
    <w:p w14:paraId="6D93B4CB" w14:textId="77777777" w:rsidR="00A252FB" w:rsidRPr="00A252FB" w:rsidRDefault="00A252FB" w:rsidP="00A252FB">
      <w:pPr>
        <w:spacing w:line="240" w:lineRule="auto"/>
        <w:rPr>
          <w:rFonts w:eastAsia="Times New Roman" w:cs="Times New Roman"/>
          <w:sz w:val="24"/>
          <w:szCs w:val="24"/>
          <w:lang w:eastAsia="en-US"/>
        </w:rPr>
      </w:pPr>
    </w:p>
    <w:p w14:paraId="568BC54F" w14:textId="77777777" w:rsidR="00A252FB" w:rsidRPr="00A252FB" w:rsidRDefault="00A252FB" w:rsidP="00A252FB">
      <w:pPr>
        <w:spacing w:line="240" w:lineRule="auto"/>
        <w:rPr>
          <w:rFonts w:eastAsia="Times New Roman" w:cs="Times New Roman"/>
          <w:sz w:val="24"/>
          <w:szCs w:val="24"/>
          <w:lang w:eastAsia="en-US"/>
        </w:rPr>
      </w:pPr>
    </w:p>
    <w:p w14:paraId="4B1D4163" w14:textId="77777777" w:rsidR="00A252FB" w:rsidRPr="00A252FB" w:rsidRDefault="00A252FB" w:rsidP="00A252FB">
      <w:pPr>
        <w:spacing w:line="240" w:lineRule="auto"/>
        <w:rPr>
          <w:rFonts w:eastAsia="Times New Roman" w:cs="Times New Roman"/>
          <w:sz w:val="24"/>
          <w:szCs w:val="24"/>
          <w:lang w:eastAsia="en-US"/>
        </w:rPr>
      </w:pPr>
    </w:p>
    <w:p w14:paraId="3C625D10" w14:textId="77777777" w:rsidR="00A252FB" w:rsidRPr="00A252FB" w:rsidRDefault="00A252FB" w:rsidP="00A252FB">
      <w:pPr>
        <w:spacing w:line="240" w:lineRule="auto"/>
        <w:jc w:val="center"/>
        <w:rPr>
          <w:rFonts w:eastAsia="Times New Roman" w:cs="Times New Roman"/>
          <w:b/>
          <w:sz w:val="24"/>
          <w:szCs w:val="24"/>
          <w:lang w:eastAsia="en-US"/>
        </w:rPr>
      </w:pPr>
      <w:r w:rsidRPr="00A252FB">
        <w:rPr>
          <w:rFonts w:eastAsia="Times New Roman" w:cs="Times New Roman"/>
          <w:b/>
          <w:sz w:val="24"/>
          <w:szCs w:val="24"/>
          <w:lang w:eastAsia="en-US"/>
        </w:rPr>
        <w:t>PASIŪLYMO GALIOJIMO GARANTIJOS FORMA</w:t>
      </w:r>
    </w:p>
    <w:p w14:paraId="24991072" w14:textId="77777777" w:rsidR="00A252FB" w:rsidRPr="00A252FB" w:rsidRDefault="00A252FB" w:rsidP="00A252FB">
      <w:pPr>
        <w:spacing w:line="240" w:lineRule="auto"/>
        <w:jc w:val="center"/>
        <w:rPr>
          <w:rFonts w:eastAsia="Times New Roman" w:cs="Times New Roman"/>
          <w:b/>
          <w:sz w:val="24"/>
          <w:szCs w:val="24"/>
          <w:lang w:eastAsia="en-US"/>
        </w:rPr>
      </w:pPr>
    </w:p>
    <w:p w14:paraId="1F18B2E4" w14:textId="77777777" w:rsidR="00A252FB" w:rsidRPr="00A252FB" w:rsidRDefault="00A252FB" w:rsidP="00A252FB">
      <w:pPr>
        <w:spacing w:line="240" w:lineRule="auto"/>
        <w:jc w:val="center"/>
        <w:rPr>
          <w:rFonts w:eastAsia="Times New Roman" w:cs="Times New Roman"/>
          <w:sz w:val="24"/>
          <w:szCs w:val="24"/>
          <w:lang w:eastAsia="en-US"/>
        </w:rPr>
      </w:pPr>
      <w:r w:rsidRPr="00A252FB">
        <w:rPr>
          <w:rFonts w:eastAsia="Times New Roman" w:cs="Times New Roman"/>
          <w:sz w:val="24"/>
          <w:szCs w:val="24"/>
          <w:lang w:eastAsia="en-US"/>
        </w:rPr>
        <w:t>20______________ ____ d. Nr. _________</w:t>
      </w:r>
    </w:p>
    <w:p w14:paraId="1193A7A1" w14:textId="77777777" w:rsidR="00A252FB" w:rsidRPr="00A252FB" w:rsidRDefault="00A252FB" w:rsidP="00A252FB">
      <w:pPr>
        <w:spacing w:line="240" w:lineRule="auto"/>
        <w:jc w:val="center"/>
        <w:rPr>
          <w:rFonts w:eastAsia="Times New Roman" w:cs="Times New Roman"/>
          <w:sz w:val="24"/>
          <w:szCs w:val="24"/>
          <w:lang w:eastAsia="en-US"/>
        </w:rPr>
      </w:pPr>
      <w:r w:rsidRPr="00A252FB">
        <w:rPr>
          <w:rFonts w:eastAsia="Times New Roman" w:cs="Times New Roman"/>
          <w:sz w:val="24"/>
          <w:szCs w:val="24"/>
          <w:shd w:val="clear" w:color="auto" w:fill="D9D9D9"/>
          <w:lang w:eastAsia="en-US"/>
        </w:rPr>
        <w:t>/miesto pavadinimas/</w:t>
      </w:r>
    </w:p>
    <w:p w14:paraId="689273F3" w14:textId="77777777" w:rsidR="00A252FB" w:rsidRPr="00A252FB" w:rsidRDefault="00A252FB" w:rsidP="00A252FB">
      <w:pPr>
        <w:spacing w:line="240" w:lineRule="auto"/>
        <w:rPr>
          <w:rFonts w:eastAsia="Times New Roman" w:cs="Times New Roman"/>
          <w:sz w:val="24"/>
          <w:szCs w:val="24"/>
          <w:lang w:eastAsia="en-US"/>
        </w:rPr>
      </w:pPr>
    </w:p>
    <w:p w14:paraId="55770E6A" w14:textId="77777777" w:rsidR="00A252FB" w:rsidRPr="00A252FB" w:rsidRDefault="00A252FB" w:rsidP="00A252FB">
      <w:pPr>
        <w:spacing w:line="240" w:lineRule="auto"/>
        <w:rPr>
          <w:rFonts w:eastAsia="Times New Roman" w:cs="Times New Roman"/>
          <w:sz w:val="24"/>
          <w:szCs w:val="24"/>
          <w:lang w:eastAsia="en-US"/>
        </w:rPr>
      </w:pPr>
    </w:p>
    <w:p w14:paraId="5370C9E1"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shd w:val="clear" w:color="auto" w:fill="D9D9D9"/>
          <w:lang w:eastAsia="en-US"/>
        </w:rPr>
        <w:t>/kliento pavadinimas, adresas/</w:t>
      </w:r>
      <w:r w:rsidRPr="00A252FB">
        <w:rPr>
          <w:rFonts w:eastAsia="Times New Roman" w:cs="Times New Roman"/>
          <w:sz w:val="24"/>
          <w:szCs w:val="24"/>
          <w:lang w:eastAsia="en-US"/>
        </w:rPr>
        <w:t xml:space="preserve"> (toliau – Klientas), pateikė pasiūlymą dalyvauti </w:t>
      </w:r>
      <w:r w:rsidRPr="00A252FB">
        <w:rPr>
          <w:rFonts w:eastAsia="Times New Roman" w:cs="Times New Roman"/>
          <w:sz w:val="24"/>
          <w:szCs w:val="24"/>
          <w:shd w:val="clear" w:color="auto" w:fill="D9D9D9"/>
          <w:lang w:eastAsia="en-US"/>
        </w:rPr>
        <w:t>/pirkimo pavadinimas/</w:t>
      </w:r>
      <w:r w:rsidRPr="00A252FB">
        <w:rPr>
          <w:rFonts w:eastAsia="Times New Roman" w:cs="Times New Roman"/>
          <w:sz w:val="24"/>
          <w:szCs w:val="24"/>
          <w:lang w:eastAsia="en-US"/>
        </w:rPr>
        <w:t xml:space="preserve"> viešajame pirkime.</w:t>
      </w:r>
    </w:p>
    <w:p w14:paraId="28FDA09F" w14:textId="77777777" w:rsidR="00A252FB" w:rsidRPr="00A252FB" w:rsidRDefault="00A252FB" w:rsidP="00A252FB">
      <w:pPr>
        <w:spacing w:line="240" w:lineRule="auto"/>
        <w:ind w:firstLine="567"/>
        <w:rPr>
          <w:rFonts w:eastAsia="Times New Roman" w:cs="Times New Roman"/>
          <w:i/>
          <w:sz w:val="24"/>
          <w:szCs w:val="24"/>
          <w:lang w:eastAsia="en-US"/>
        </w:rPr>
      </w:pPr>
    </w:p>
    <w:p w14:paraId="2507AC1C"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shd w:val="pct15" w:color="auto" w:fill="FFFFFF"/>
          <w:lang w:eastAsia="en-US"/>
        </w:rPr>
        <w:t>/pavadinimas/</w:t>
      </w:r>
      <w:r w:rsidRPr="00A252FB">
        <w:rPr>
          <w:rFonts w:eastAsia="Times New Roman" w:cs="Times New Roman"/>
          <w:sz w:val="24"/>
          <w:szCs w:val="24"/>
          <w:lang w:eastAsia="en-US"/>
        </w:rPr>
        <w:t xml:space="preserve"> kredito įstaiga/bankas, atstovaujamas </w:t>
      </w:r>
      <w:r w:rsidRPr="00A252FB">
        <w:rPr>
          <w:rFonts w:eastAsia="Times New Roman" w:cs="Times New Roman"/>
          <w:sz w:val="24"/>
          <w:szCs w:val="24"/>
          <w:shd w:val="clear" w:color="auto" w:fill="D9D9D9"/>
          <w:lang w:eastAsia="en-US"/>
        </w:rPr>
        <w:t>/kredito įstaigos/banko filialo pavadinimas/</w:t>
      </w:r>
      <w:r w:rsidRPr="00A252FB">
        <w:rPr>
          <w:rFonts w:eastAsia="Times New Roman" w:cs="Times New Roman"/>
          <w:sz w:val="24"/>
          <w:szCs w:val="24"/>
          <w:lang w:eastAsia="en-US"/>
        </w:rPr>
        <w:t xml:space="preserve"> filialo </w:t>
      </w:r>
      <w:r w:rsidRPr="00A252FB">
        <w:rPr>
          <w:rFonts w:eastAsia="Times New Roman" w:cs="Times New Roman"/>
          <w:sz w:val="24"/>
          <w:szCs w:val="24"/>
          <w:shd w:val="clear" w:color="auto" w:fill="D9D9D9"/>
          <w:lang w:eastAsia="en-US"/>
        </w:rPr>
        <w:t>/adresas/</w:t>
      </w:r>
      <w:r w:rsidRPr="00A252FB">
        <w:rPr>
          <w:rFonts w:eastAsia="Times New Roman" w:cs="Times New Roman"/>
          <w:sz w:val="24"/>
          <w:szCs w:val="24"/>
          <w:lang w:eastAsia="en-US"/>
        </w:rPr>
        <w:t xml:space="preserve"> (toliau – Garantas), šioje garantijoje nustatytomis sąlygomis neatšaukiamai įsipareigoja sumokėti UAB „VILNIAUS APŠVIETIMAS“, Elektrinės g. 1, Vilnius, (toliau – Garantijos gavėjas) ne daugiau kaip _____ (</w:t>
      </w:r>
      <w:r w:rsidRPr="00A252FB">
        <w:rPr>
          <w:rFonts w:eastAsia="Times New Roman" w:cs="Times New Roman"/>
          <w:sz w:val="24"/>
          <w:szCs w:val="24"/>
          <w:shd w:val="clear" w:color="auto" w:fill="D9D9D9"/>
          <w:lang w:eastAsia="en-US"/>
        </w:rPr>
        <w:t>/suma žodžiais, valiutos pavadinimas/</w:t>
      </w:r>
      <w:r w:rsidRPr="00A252FB">
        <w:rPr>
          <w:rFonts w:eastAsia="Times New Roman" w:cs="Times New Roman"/>
          <w:sz w:val="24"/>
          <w:szCs w:val="24"/>
          <w:lang w:eastAsia="en-US"/>
        </w:rPr>
        <w:t>) per 5 darbo dienas, gavęs pirmą raštišką Garantijos gavėjo reikalavimą mokėti (elektroninės formos), kuriame nurodytas garantijos Nr. __________. Garantijos gavėjas neprivalo pagrįsti savo reikalavimo, tačiau savo rašte turi nurodyti, kad reikalaujama suma priklauso jam pagal vieną ar kelias žemiau nustatytas sąlygas:</w:t>
      </w:r>
    </w:p>
    <w:p w14:paraId="3262786D"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1. Klientas iki Garantijos gavėjo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06B2C7AA"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2. Klientas atsisako savo pasiūlymo arba jo dalies (pasiūlyme nurodyto pirkimo objekto, jo kiekio (apimties), siūlomų kainų, tiekimo ar mokėjimo terminų, kitų pasiūlyme nurodytų sąlygų), nors pasiūlymo galiojimo terminas dar nebus pasibaigęs;</w:t>
      </w:r>
    </w:p>
    <w:p w14:paraId="13A284F9"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3. laimėjęs viešąjį pirkimą Klientas atsisako pasirašyti pirkimo sutartį pagal pirkimo dokumentuose pateiktą pirkimo sutarties projektą. Jei iki Garantijos gavėjo nurodyto laiko jis nepasirašo pirkimo sutarties, laikoma, kad Klientas atsisakė pasirašyti pirkimo sutartį;</w:t>
      </w:r>
    </w:p>
    <w:p w14:paraId="5CD4117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4. Klientas, kurio pasiūlymas laimėjo viešąjį pirkimą, per 10 darbo dienų nuo pirkimo sutarties pasirašymo dienos neperveda sutarties sąlygų įvykdymo užtikrinimo – užstato arba nepateikia sutarties sąlygų įvykdymą užtikrinančio dokumento – banko garantijos.</w:t>
      </w:r>
    </w:p>
    <w:p w14:paraId="4EAF9165"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Šis įsipareigojimas privalomas Garantui ir jo teisių perėmėjams ir patvirtintas Garanto.</w:t>
      </w:r>
    </w:p>
    <w:p w14:paraId="4069B73E"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Garantas įsipareigoja tik Garantijos gavėjui, todėl ši garantija yra neperleistina ir neįkeistina.</w:t>
      </w:r>
    </w:p>
    <w:p w14:paraId="32A7A06A"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Šioje garantijoje nurodyta suma atitinkamai sumažės po kiekvieno Garanto mokėjimo pagal šią garantiją.</w:t>
      </w:r>
    </w:p>
    <w:p w14:paraId="63C1C2A5" w14:textId="77777777" w:rsidR="00A252FB" w:rsidRPr="00A252FB" w:rsidRDefault="00A252FB" w:rsidP="00A252FB">
      <w:pPr>
        <w:spacing w:line="240" w:lineRule="auto"/>
        <w:ind w:firstLine="567"/>
        <w:jc w:val="both"/>
        <w:rPr>
          <w:rFonts w:eastAsia="Times New Roman" w:cs="Times New Roman"/>
          <w:sz w:val="24"/>
          <w:szCs w:val="20"/>
          <w:lang w:eastAsia="en-US"/>
        </w:rPr>
      </w:pPr>
      <w:r w:rsidRPr="00A252FB">
        <w:rPr>
          <w:rFonts w:eastAsia="Times New Roman" w:cs="Times New Roman"/>
          <w:sz w:val="24"/>
          <w:szCs w:val="20"/>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1B55205D"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Ši garantija galioja iki </w:t>
      </w:r>
      <w:r w:rsidRPr="00A252FB">
        <w:rPr>
          <w:rFonts w:eastAsia="Times New Roman" w:cs="Times New Roman"/>
          <w:b/>
          <w:sz w:val="24"/>
          <w:szCs w:val="24"/>
          <w:lang w:eastAsia="en-US"/>
        </w:rPr>
        <w:t>20__ m. ________________ ____ d.</w:t>
      </w:r>
    </w:p>
    <w:p w14:paraId="2BC76342"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Visi Garanto garantiniai įsipareigojimai Garantijos gavėjui pagal šią garantiją baigiasi, jeigu yra kuri nors iš šių sąlygų:</w:t>
      </w:r>
    </w:p>
    <w:p w14:paraId="1B379BC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1. sueina garantijoje nustatytas terminas; </w:t>
      </w:r>
    </w:p>
    <w:p w14:paraId="3F6072CB"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t>2. Garantijos gavėjas raštu praneša Garantui, kad:</w:t>
      </w:r>
    </w:p>
    <w:p w14:paraId="7220AA7D"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lastRenderedPageBreak/>
        <w:t>2.1. atsisako savo teisių pagal šią garantiją;</w:t>
      </w:r>
    </w:p>
    <w:p w14:paraId="6A3967F5"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t>2.2. Klientas įvykdė šioje garantijoje nurodytus įsipareigojimus.</w:t>
      </w:r>
    </w:p>
    <w:p w14:paraId="3756073C"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Bet kokie Garantijos gavėjo reikalavimai nebus vykdomi, jeigu jie bus gauti aukščiau nurodytu Garanto adresu pasibaigus garantijos galiojimo laikotarpiui.</w:t>
      </w:r>
    </w:p>
    <w:p w14:paraId="7A604B7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Šiai garantijai taikytina Lietuvos Respublikos teisė. Šalių ginčai sprendžiami Lietuvos Respublikos įstatymų nustatyta tvarka.</w:t>
      </w:r>
    </w:p>
    <w:p w14:paraId="5B3CA0D9" w14:textId="77777777" w:rsidR="00A252FB" w:rsidRPr="00A252FB" w:rsidRDefault="00A252FB" w:rsidP="00A252FB">
      <w:pPr>
        <w:spacing w:line="240" w:lineRule="auto"/>
        <w:jc w:val="both"/>
        <w:rPr>
          <w:rFonts w:eastAsia="Times New Roman" w:cs="Times New Roman"/>
          <w:sz w:val="24"/>
          <w:szCs w:val="24"/>
          <w:lang w:eastAsia="en-US"/>
        </w:rPr>
      </w:pPr>
    </w:p>
    <w:p w14:paraId="3FF385B7" w14:textId="77777777" w:rsidR="00A252FB" w:rsidRPr="00A252FB" w:rsidRDefault="00A252FB" w:rsidP="00A252FB">
      <w:pPr>
        <w:spacing w:line="240" w:lineRule="auto"/>
        <w:jc w:val="both"/>
        <w:rPr>
          <w:rFonts w:eastAsia="Times New Roman" w:cs="Times New Roman"/>
          <w:sz w:val="24"/>
          <w:szCs w:val="24"/>
          <w:lang w:eastAsia="en-US"/>
        </w:rPr>
      </w:pPr>
    </w:p>
    <w:p w14:paraId="7C5D91FF" w14:textId="77777777" w:rsidR="00A252FB" w:rsidRPr="00A252FB" w:rsidRDefault="00A252FB" w:rsidP="00A252FB">
      <w:pPr>
        <w:ind w:firstLine="567"/>
        <w:jc w:val="both"/>
        <w:rPr>
          <w:rFonts w:eastAsia="Times New Roman" w:cs="Times New Roman"/>
          <w:sz w:val="24"/>
          <w:szCs w:val="24"/>
          <w:lang w:eastAsia="lt-LT"/>
        </w:rPr>
      </w:pPr>
      <w:r w:rsidRPr="00A252FB">
        <w:rPr>
          <w:rFonts w:eastAsia="Times New Roman" w:cs="Times New Roman"/>
          <w:sz w:val="24"/>
          <w:szCs w:val="24"/>
          <w:lang w:eastAsia="lt-LT"/>
        </w:rPr>
        <w:t>______________________</w:t>
      </w:r>
      <w:r w:rsidRPr="00A252FB">
        <w:rPr>
          <w:rFonts w:eastAsia="Times New Roman" w:cs="Times New Roman"/>
          <w:sz w:val="24"/>
          <w:szCs w:val="24"/>
          <w:lang w:eastAsia="lt-LT"/>
        </w:rPr>
        <w:tab/>
        <w:t xml:space="preserve">   __________                _________________________</w:t>
      </w:r>
    </w:p>
    <w:p w14:paraId="2CB6DFA5" w14:textId="77777777" w:rsidR="00A252FB" w:rsidRPr="00A252FB" w:rsidRDefault="00A252FB" w:rsidP="00A252FB">
      <w:pPr>
        <w:ind w:firstLine="426"/>
        <w:jc w:val="both"/>
        <w:rPr>
          <w:rFonts w:eastAsia="Times New Roman" w:cs="Times New Roman"/>
          <w:i/>
          <w:sz w:val="24"/>
          <w:szCs w:val="24"/>
          <w:lang w:eastAsia="lt-LT"/>
        </w:rPr>
      </w:pPr>
      <w:r w:rsidRPr="00A252FB">
        <w:rPr>
          <w:rFonts w:eastAsia="Times New Roman" w:cs="Times New Roman"/>
          <w:sz w:val="24"/>
          <w:szCs w:val="24"/>
          <w:lang w:eastAsia="lt-LT"/>
        </w:rPr>
        <w:t xml:space="preserve">  </w:t>
      </w:r>
      <w:r w:rsidRPr="00A252FB">
        <w:rPr>
          <w:rFonts w:eastAsia="Times New Roman" w:cs="Times New Roman"/>
          <w:i/>
          <w:sz w:val="24"/>
          <w:szCs w:val="24"/>
          <w:lang w:eastAsia="lt-LT"/>
        </w:rPr>
        <w:t xml:space="preserve"> (įgalioto asmens pareigos)</w:t>
      </w:r>
      <w:r w:rsidRPr="00A252FB">
        <w:rPr>
          <w:rFonts w:eastAsia="Times New Roman" w:cs="Times New Roman"/>
          <w:i/>
          <w:sz w:val="24"/>
          <w:szCs w:val="24"/>
          <w:lang w:eastAsia="lt-LT"/>
        </w:rPr>
        <w:tab/>
        <w:t xml:space="preserve">  (parašas)</w:t>
      </w:r>
      <w:r w:rsidRPr="00A252FB">
        <w:rPr>
          <w:rFonts w:eastAsia="Times New Roman" w:cs="Times New Roman"/>
          <w:i/>
          <w:sz w:val="24"/>
          <w:szCs w:val="24"/>
          <w:lang w:eastAsia="lt-LT"/>
        </w:rPr>
        <w:tab/>
        <w:t xml:space="preserve">                     (vardo raidė, pavardė)</w:t>
      </w:r>
    </w:p>
    <w:p w14:paraId="6BDE3610" w14:textId="77777777" w:rsidR="0064249D" w:rsidRDefault="0064249D" w:rsidP="00A252FB"/>
    <w:p w14:paraId="03DCB0B0" w14:textId="77777777" w:rsidR="00471599" w:rsidRDefault="00471599" w:rsidP="00A252FB"/>
    <w:p w14:paraId="0D7EB25A" w14:textId="77777777" w:rsidR="00471599" w:rsidRDefault="00471599" w:rsidP="00A252FB"/>
    <w:p w14:paraId="48B1439A" w14:textId="77777777" w:rsidR="00471599" w:rsidRDefault="00471599" w:rsidP="00A252FB"/>
    <w:p w14:paraId="5B769B40" w14:textId="77777777" w:rsidR="00471599" w:rsidRPr="004551C1" w:rsidRDefault="00471599" w:rsidP="00471599">
      <w:pPr>
        <w:spacing w:line="240" w:lineRule="auto"/>
        <w:jc w:val="right"/>
        <w:rPr>
          <w:rFonts w:eastAsia="Times New Roman" w:cs="Times New Roman"/>
          <w:bCs/>
          <w:sz w:val="24"/>
          <w:szCs w:val="24"/>
        </w:rPr>
      </w:pPr>
    </w:p>
    <w:p w14:paraId="484EE408" w14:textId="77777777" w:rsidR="00471599" w:rsidRDefault="00471599" w:rsidP="00471599">
      <w:pPr>
        <w:spacing w:line="240" w:lineRule="auto"/>
        <w:jc w:val="center"/>
        <w:rPr>
          <w:rFonts w:eastAsia="Times New Roman" w:cs="Times New Roman"/>
          <w:sz w:val="24"/>
          <w:szCs w:val="24"/>
        </w:rPr>
      </w:pPr>
    </w:p>
    <w:p w14:paraId="26FD1DCA" w14:textId="77777777" w:rsidR="00471599" w:rsidRDefault="00471599" w:rsidP="00471599">
      <w:pPr>
        <w:spacing w:line="240" w:lineRule="auto"/>
        <w:jc w:val="center"/>
        <w:rPr>
          <w:rFonts w:eastAsia="Times New Roman" w:cs="Times New Roman"/>
          <w:sz w:val="24"/>
          <w:szCs w:val="24"/>
        </w:rPr>
      </w:pPr>
    </w:p>
    <w:p w14:paraId="7E64858A" w14:textId="77777777" w:rsidR="00471599" w:rsidRDefault="00471599" w:rsidP="00471599">
      <w:pPr>
        <w:spacing w:line="240" w:lineRule="auto"/>
        <w:jc w:val="center"/>
        <w:rPr>
          <w:rFonts w:eastAsia="Times New Roman" w:cs="Times New Roman"/>
          <w:sz w:val="24"/>
          <w:szCs w:val="24"/>
        </w:rPr>
      </w:pPr>
    </w:p>
    <w:p w14:paraId="24053AE4" w14:textId="77777777" w:rsidR="00471599" w:rsidRDefault="00471599" w:rsidP="00471599">
      <w:pPr>
        <w:spacing w:line="240" w:lineRule="auto"/>
        <w:jc w:val="center"/>
        <w:rPr>
          <w:rFonts w:eastAsia="Times New Roman" w:cs="Times New Roman"/>
          <w:sz w:val="24"/>
          <w:szCs w:val="24"/>
        </w:rPr>
      </w:pPr>
    </w:p>
    <w:p w14:paraId="5CA6137C" w14:textId="77777777" w:rsidR="00471599" w:rsidRDefault="00471599" w:rsidP="00471599">
      <w:pPr>
        <w:spacing w:line="240" w:lineRule="auto"/>
        <w:jc w:val="center"/>
        <w:rPr>
          <w:rFonts w:eastAsia="Times New Roman" w:cs="Times New Roman"/>
          <w:sz w:val="24"/>
          <w:szCs w:val="24"/>
        </w:rPr>
      </w:pPr>
    </w:p>
    <w:p w14:paraId="2B088CB8" w14:textId="77777777" w:rsidR="00471599" w:rsidRDefault="00471599" w:rsidP="00471599">
      <w:pPr>
        <w:spacing w:line="240" w:lineRule="auto"/>
        <w:jc w:val="center"/>
        <w:rPr>
          <w:rFonts w:eastAsia="Times New Roman" w:cs="Times New Roman"/>
          <w:sz w:val="24"/>
          <w:szCs w:val="24"/>
        </w:rPr>
      </w:pPr>
    </w:p>
    <w:p w14:paraId="0486038C" w14:textId="77777777" w:rsidR="00471599" w:rsidRDefault="00471599" w:rsidP="00471599">
      <w:pPr>
        <w:spacing w:line="240" w:lineRule="auto"/>
        <w:jc w:val="center"/>
        <w:rPr>
          <w:rFonts w:eastAsia="Times New Roman" w:cs="Times New Roman"/>
          <w:sz w:val="24"/>
          <w:szCs w:val="24"/>
        </w:rPr>
      </w:pPr>
    </w:p>
    <w:p w14:paraId="2DDBFC77" w14:textId="77777777" w:rsidR="00471599" w:rsidRDefault="00471599" w:rsidP="00471599">
      <w:pPr>
        <w:spacing w:line="240" w:lineRule="auto"/>
        <w:jc w:val="center"/>
        <w:rPr>
          <w:rFonts w:eastAsia="Times New Roman" w:cs="Times New Roman"/>
          <w:sz w:val="24"/>
          <w:szCs w:val="24"/>
        </w:rPr>
      </w:pPr>
    </w:p>
    <w:p w14:paraId="6F745FFC" w14:textId="77777777" w:rsidR="00471599" w:rsidRDefault="00471599" w:rsidP="00471599">
      <w:pPr>
        <w:spacing w:line="240" w:lineRule="auto"/>
        <w:jc w:val="center"/>
        <w:rPr>
          <w:rFonts w:eastAsia="Times New Roman" w:cs="Times New Roman"/>
          <w:sz w:val="24"/>
          <w:szCs w:val="24"/>
        </w:rPr>
      </w:pPr>
    </w:p>
    <w:p w14:paraId="4F8D2DD9" w14:textId="77777777" w:rsidR="00471599" w:rsidRDefault="00471599" w:rsidP="00471599">
      <w:pPr>
        <w:spacing w:line="240" w:lineRule="auto"/>
        <w:jc w:val="center"/>
        <w:rPr>
          <w:rFonts w:eastAsia="Times New Roman" w:cs="Times New Roman"/>
          <w:sz w:val="24"/>
          <w:szCs w:val="24"/>
        </w:rPr>
      </w:pPr>
    </w:p>
    <w:p w14:paraId="77D847F9" w14:textId="77777777" w:rsidR="00471599" w:rsidRDefault="00471599" w:rsidP="00471599">
      <w:pPr>
        <w:spacing w:line="240" w:lineRule="auto"/>
        <w:jc w:val="center"/>
        <w:rPr>
          <w:rFonts w:eastAsia="Times New Roman" w:cs="Times New Roman"/>
          <w:sz w:val="24"/>
          <w:szCs w:val="24"/>
        </w:rPr>
      </w:pPr>
    </w:p>
    <w:p w14:paraId="342BA143" w14:textId="77777777" w:rsidR="00471599" w:rsidRDefault="00471599" w:rsidP="00471599">
      <w:pPr>
        <w:spacing w:line="240" w:lineRule="auto"/>
        <w:jc w:val="center"/>
        <w:rPr>
          <w:rFonts w:eastAsia="Times New Roman" w:cs="Times New Roman"/>
          <w:sz w:val="24"/>
          <w:szCs w:val="24"/>
        </w:rPr>
      </w:pPr>
    </w:p>
    <w:p w14:paraId="2066F566" w14:textId="77777777" w:rsidR="00471599" w:rsidRDefault="00471599" w:rsidP="00471599">
      <w:pPr>
        <w:spacing w:line="240" w:lineRule="auto"/>
        <w:jc w:val="center"/>
        <w:rPr>
          <w:rFonts w:eastAsia="Times New Roman" w:cs="Times New Roman"/>
          <w:sz w:val="24"/>
          <w:szCs w:val="24"/>
        </w:rPr>
      </w:pPr>
    </w:p>
    <w:p w14:paraId="5BCCAC2B" w14:textId="77777777" w:rsidR="00471599" w:rsidRDefault="00471599" w:rsidP="00471599">
      <w:pPr>
        <w:spacing w:line="240" w:lineRule="auto"/>
        <w:jc w:val="center"/>
        <w:rPr>
          <w:rFonts w:eastAsia="Times New Roman" w:cs="Times New Roman"/>
          <w:sz w:val="24"/>
          <w:szCs w:val="24"/>
        </w:rPr>
      </w:pPr>
    </w:p>
    <w:p w14:paraId="5566F832" w14:textId="77777777" w:rsidR="00471599" w:rsidRDefault="00471599" w:rsidP="00471599">
      <w:pPr>
        <w:spacing w:line="240" w:lineRule="auto"/>
        <w:jc w:val="center"/>
        <w:rPr>
          <w:rFonts w:eastAsia="Times New Roman" w:cs="Times New Roman"/>
          <w:sz w:val="24"/>
          <w:szCs w:val="24"/>
        </w:rPr>
      </w:pPr>
    </w:p>
    <w:p w14:paraId="1368B168" w14:textId="77777777" w:rsidR="00471599" w:rsidRDefault="00471599" w:rsidP="00471599">
      <w:pPr>
        <w:spacing w:line="240" w:lineRule="auto"/>
        <w:jc w:val="center"/>
        <w:rPr>
          <w:rFonts w:eastAsia="Times New Roman" w:cs="Times New Roman"/>
          <w:sz w:val="24"/>
          <w:szCs w:val="24"/>
        </w:rPr>
      </w:pPr>
    </w:p>
    <w:p w14:paraId="3F2A071B" w14:textId="77777777" w:rsidR="00471599" w:rsidRDefault="00471599" w:rsidP="00471599">
      <w:pPr>
        <w:spacing w:line="240" w:lineRule="auto"/>
        <w:jc w:val="center"/>
        <w:rPr>
          <w:rFonts w:eastAsia="Times New Roman" w:cs="Times New Roman"/>
          <w:sz w:val="24"/>
          <w:szCs w:val="24"/>
        </w:rPr>
      </w:pPr>
    </w:p>
    <w:p w14:paraId="47F61E8F" w14:textId="77777777" w:rsidR="00471599" w:rsidRDefault="00471599" w:rsidP="00471599">
      <w:pPr>
        <w:spacing w:line="240" w:lineRule="auto"/>
        <w:jc w:val="center"/>
        <w:rPr>
          <w:rFonts w:eastAsia="Times New Roman" w:cs="Times New Roman"/>
          <w:sz w:val="24"/>
          <w:szCs w:val="24"/>
        </w:rPr>
      </w:pPr>
    </w:p>
    <w:p w14:paraId="21FCE208" w14:textId="77777777" w:rsidR="00471599" w:rsidRDefault="00471599" w:rsidP="00471599">
      <w:pPr>
        <w:spacing w:line="240" w:lineRule="auto"/>
        <w:jc w:val="center"/>
        <w:rPr>
          <w:rFonts w:eastAsia="Times New Roman" w:cs="Times New Roman"/>
          <w:sz w:val="24"/>
          <w:szCs w:val="24"/>
        </w:rPr>
      </w:pPr>
    </w:p>
    <w:p w14:paraId="04FD645D" w14:textId="77777777" w:rsidR="00471599" w:rsidRDefault="00471599" w:rsidP="00471599">
      <w:pPr>
        <w:spacing w:line="240" w:lineRule="auto"/>
        <w:jc w:val="center"/>
        <w:rPr>
          <w:rFonts w:eastAsia="Times New Roman" w:cs="Times New Roman"/>
          <w:sz w:val="24"/>
          <w:szCs w:val="24"/>
        </w:rPr>
      </w:pPr>
    </w:p>
    <w:p w14:paraId="04023CE4" w14:textId="77777777" w:rsidR="00471599" w:rsidRDefault="00471599" w:rsidP="00471599">
      <w:pPr>
        <w:spacing w:line="240" w:lineRule="auto"/>
        <w:jc w:val="center"/>
        <w:rPr>
          <w:rFonts w:eastAsia="Times New Roman" w:cs="Times New Roman"/>
          <w:sz w:val="24"/>
          <w:szCs w:val="24"/>
        </w:rPr>
      </w:pPr>
    </w:p>
    <w:p w14:paraId="01C9B0DF" w14:textId="77777777" w:rsidR="00471599" w:rsidRDefault="00471599" w:rsidP="00471599">
      <w:pPr>
        <w:spacing w:line="240" w:lineRule="auto"/>
        <w:jc w:val="center"/>
        <w:rPr>
          <w:rFonts w:eastAsia="Times New Roman" w:cs="Times New Roman"/>
          <w:sz w:val="24"/>
          <w:szCs w:val="24"/>
        </w:rPr>
      </w:pPr>
    </w:p>
    <w:p w14:paraId="7223DD22" w14:textId="77777777" w:rsidR="00471599" w:rsidRDefault="00471599" w:rsidP="00471599">
      <w:pPr>
        <w:spacing w:line="240" w:lineRule="auto"/>
        <w:jc w:val="center"/>
        <w:rPr>
          <w:rFonts w:eastAsia="Times New Roman" w:cs="Times New Roman"/>
          <w:sz w:val="24"/>
          <w:szCs w:val="24"/>
        </w:rPr>
      </w:pPr>
    </w:p>
    <w:p w14:paraId="198E0DD1" w14:textId="77777777" w:rsidR="00471599" w:rsidRDefault="00471599" w:rsidP="00471599">
      <w:pPr>
        <w:spacing w:line="240" w:lineRule="auto"/>
        <w:jc w:val="center"/>
        <w:rPr>
          <w:rFonts w:eastAsia="Times New Roman" w:cs="Times New Roman"/>
          <w:sz w:val="24"/>
          <w:szCs w:val="24"/>
        </w:rPr>
      </w:pPr>
    </w:p>
    <w:p w14:paraId="33815621" w14:textId="77777777" w:rsidR="00AB2810" w:rsidRDefault="00AB2810" w:rsidP="00471599">
      <w:pPr>
        <w:spacing w:line="240" w:lineRule="auto"/>
        <w:jc w:val="center"/>
        <w:rPr>
          <w:rFonts w:eastAsia="Times New Roman" w:cs="Times New Roman"/>
          <w:sz w:val="24"/>
          <w:szCs w:val="24"/>
        </w:rPr>
      </w:pPr>
    </w:p>
    <w:p w14:paraId="2A8B3275" w14:textId="77777777" w:rsidR="00471599" w:rsidRDefault="00471599" w:rsidP="00471599">
      <w:pPr>
        <w:spacing w:line="240" w:lineRule="auto"/>
        <w:jc w:val="center"/>
        <w:rPr>
          <w:rFonts w:eastAsia="Times New Roman" w:cs="Times New Roman"/>
          <w:sz w:val="24"/>
          <w:szCs w:val="24"/>
        </w:rPr>
      </w:pPr>
    </w:p>
    <w:p w14:paraId="6CB0CE02" w14:textId="77777777" w:rsidR="00471599" w:rsidRDefault="00471599" w:rsidP="00471599">
      <w:pPr>
        <w:spacing w:line="240" w:lineRule="auto"/>
        <w:jc w:val="center"/>
        <w:rPr>
          <w:rFonts w:eastAsia="Times New Roman" w:cs="Times New Roman"/>
          <w:sz w:val="24"/>
          <w:szCs w:val="24"/>
        </w:rPr>
      </w:pPr>
    </w:p>
    <w:p w14:paraId="74668D8E" w14:textId="77777777" w:rsidR="00471599" w:rsidRDefault="00471599" w:rsidP="00471599">
      <w:pPr>
        <w:spacing w:line="240" w:lineRule="auto"/>
        <w:jc w:val="center"/>
        <w:rPr>
          <w:rFonts w:eastAsia="Times New Roman" w:cs="Times New Roman"/>
          <w:sz w:val="24"/>
          <w:szCs w:val="24"/>
        </w:rPr>
      </w:pPr>
    </w:p>
    <w:p w14:paraId="5B9E2D81" w14:textId="77777777" w:rsidR="00471599" w:rsidRDefault="00471599" w:rsidP="00471599">
      <w:pPr>
        <w:spacing w:line="240" w:lineRule="auto"/>
        <w:jc w:val="center"/>
        <w:rPr>
          <w:rFonts w:eastAsia="Times New Roman" w:cs="Times New Roman"/>
          <w:sz w:val="24"/>
          <w:szCs w:val="24"/>
        </w:rPr>
      </w:pPr>
    </w:p>
    <w:p w14:paraId="07C8E28A" w14:textId="77777777" w:rsidR="00471599" w:rsidRDefault="00471599" w:rsidP="00471599">
      <w:pPr>
        <w:spacing w:line="240" w:lineRule="auto"/>
        <w:jc w:val="center"/>
        <w:rPr>
          <w:rFonts w:eastAsia="Times New Roman" w:cs="Times New Roman"/>
          <w:sz w:val="24"/>
          <w:szCs w:val="24"/>
        </w:rPr>
      </w:pPr>
    </w:p>
    <w:p w14:paraId="72E7D0BB" w14:textId="77777777" w:rsidR="00471599" w:rsidRDefault="00471599" w:rsidP="00471599">
      <w:pPr>
        <w:spacing w:line="240" w:lineRule="auto"/>
        <w:jc w:val="center"/>
        <w:rPr>
          <w:rFonts w:eastAsia="Times New Roman" w:cs="Times New Roman"/>
          <w:sz w:val="24"/>
          <w:szCs w:val="24"/>
        </w:rPr>
      </w:pPr>
    </w:p>
    <w:p w14:paraId="1B1F3DAC" w14:textId="77777777" w:rsidR="00471599" w:rsidRDefault="00471599" w:rsidP="00471599">
      <w:pPr>
        <w:spacing w:line="240" w:lineRule="auto"/>
        <w:jc w:val="center"/>
        <w:rPr>
          <w:rFonts w:eastAsia="Times New Roman" w:cs="Times New Roman"/>
          <w:sz w:val="24"/>
          <w:szCs w:val="24"/>
        </w:rPr>
      </w:pPr>
    </w:p>
    <w:p w14:paraId="0C3BAE58" w14:textId="77777777" w:rsidR="00471599" w:rsidRDefault="00471599" w:rsidP="00471599">
      <w:pPr>
        <w:spacing w:line="240" w:lineRule="auto"/>
        <w:jc w:val="center"/>
        <w:rPr>
          <w:rFonts w:eastAsia="Times New Roman" w:cs="Times New Roman"/>
          <w:sz w:val="24"/>
          <w:szCs w:val="24"/>
        </w:rPr>
      </w:pPr>
    </w:p>
    <w:p w14:paraId="49CAC217" w14:textId="77777777" w:rsidR="00471599" w:rsidRDefault="00471599" w:rsidP="00471599">
      <w:pPr>
        <w:spacing w:line="240" w:lineRule="auto"/>
        <w:jc w:val="center"/>
        <w:rPr>
          <w:rFonts w:eastAsia="Times New Roman" w:cs="Times New Roman"/>
          <w:sz w:val="24"/>
          <w:szCs w:val="24"/>
        </w:rPr>
      </w:pPr>
    </w:p>
    <w:p w14:paraId="3CFBC395" w14:textId="77777777" w:rsidR="00471599" w:rsidRDefault="00471599" w:rsidP="00471599">
      <w:pPr>
        <w:spacing w:line="240" w:lineRule="auto"/>
        <w:jc w:val="center"/>
        <w:rPr>
          <w:rFonts w:eastAsia="Times New Roman" w:cs="Times New Roman"/>
          <w:sz w:val="24"/>
          <w:szCs w:val="24"/>
        </w:rPr>
      </w:pPr>
    </w:p>
    <w:p w14:paraId="03D20BB4" w14:textId="2850922E" w:rsidR="00AB2810" w:rsidRPr="00F52F52" w:rsidRDefault="00AB2810" w:rsidP="00AB2810">
      <w:pPr>
        <w:spacing w:line="240" w:lineRule="auto"/>
        <w:jc w:val="right"/>
        <w:rPr>
          <w:rFonts w:eastAsia="Times New Roman" w:cs="Times New Roman"/>
          <w:bCs/>
          <w:sz w:val="24"/>
          <w:szCs w:val="24"/>
          <w:lang w:eastAsia="en-US"/>
        </w:rPr>
      </w:pPr>
      <w:r w:rsidRPr="00F52F52">
        <w:rPr>
          <w:rFonts w:eastAsia="Times New Roman" w:cs="Times New Roman"/>
          <w:bCs/>
          <w:sz w:val="24"/>
          <w:szCs w:val="24"/>
          <w:lang w:eastAsia="en-US"/>
        </w:rPr>
        <w:lastRenderedPageBreak/>
        <w:t>priedas Nr.</w:t>
      </w:r>
      <w:r>
        <w:rPr>
          <w:rFonts w:eastAsia="Times New Roman" w:cs="Times New Roman"/>
          <w:bCs/>
          <w:sz w:val="24"/>
          <w:szCs w:val="24"/>
          <w:lang w:eastAsia="en-US"/>
        </w:rPr>
        <w:t>5</w:t>
      </w:r>
    </w:p>
    <w:p w14:paraId="6E55DABD" w14:textId="77777777" w:rsidR="00471599" w:rsidRDefault="00471599" w:rsidP="00AB2810">
      <w:pPr>
        <w:spacing w:line="240" w:lineRule="auto"/>
        <w:jc w:val="right"/>
        <w:rPr>
          <w:rFonts w:eastAsia="Times New Roman" w:cs="Times New Roman"/>
          <w:sz w:val="24"/>
          <w:szCs w:val="24"/>
        </w:rPr>
      </w:pPr>
    </w:p>
    <w:p w14:paraId="702EDC56" w14:textId="218B0BF1" w:rsidR="00471599" w:rsidRPr="004551C1" w:rsidRDefault="00471599" w:rsidP="00471599">
      <w:pPr>
        <w:spacing w:line="240" w:lineRule="auto"/>
        <w:jc w:val="center"/>
        <w:rPr>
          <w:rFonts w:eastAsia="Times New Roman" w:cs="Times New Roman"/>
          <w:sz w:val="24"/>
          <w:szCs w:val="24"/>
        </w:rPr>
      </w:pPr>
      <w:r w:rsidRPr="004551C1">
        <w:rPr>
          <w:rFonts w:eastAsia="Times New Roman" w:cs="Times New Roman"/>
          <w:sz w:val="24"/>
          <w:szCs w:val="24"/>
        </w:rPr>
        <w:t>(pasiūlymo galiojimo draudimo rašto forma)</w:t>
      </w:r>
    </w:p>
    <w:p w14:paraId="50C7B345" w14:textId="77777777" w:rsidR="00471599" w:rsidRPr="004551C1" w:rsidRDefault="00471599" w:rsidP="00471599">
      <w:pPr>
        <w:spacing w:line="240" w:lineRule="auto"/>
        <w:jc w:val="center"/>
        <w:rPr>
          <w:rFonts w:eastAsia="Times New Roman" w:cs="Times New Roman"/>
          <w:sz w:val="24"/>
          <w:szCs w:val="24"/>
        </w:rPr>
      </w:pPr>
    </w:p>
    <w:p w14:paraId="18354ACA" w14:textId="77777777" w:rsidR="00471599" w:rsidRPr="004551C1" w:rsidRDefault="00471599" w:rsidP="00471599">
      <w:pPr>
        <w:rPr>
          <w:rFonts w:eastAsia="Times New Roman" w:cs="Times New Roman"/>
          <w:sz w:val="24"/>
          <w:szCs w:val="24"/>
          <w:lang w:eastAsia="lt-LT"/>
        </w:rPr>
      </w:pPr>
      <w:r w:rsidRPr="004551C1">
        <w:rPr>
          <w:rFonts w:eastAsia="Times New Roman" w:cs="Times New Roman"/>
          <w:sz w:val="24"/>
          <w:szCs w:val="24"/>
        </w:rPr>
        <w:t>Uždarajai akcinei bendrovei</w:t>
      </w:r>
      <w:r w:rsidRPr="004551C1">
        <w:rPr>
          <w:rFonts w:eastAsia="Times New Roman" w:cs="Times New Roman"/>
          <w:sz w:val="24"/>
          <w:szCs w:val="24"/>
          <w:lang w:eastAsia="lt-LT"/>
        </w:rPr>
        <w:t xml:space="preserve"> „Vilniaus apšvietimas“</w:t>
      </w:r>
    </w:p>
    <w:p w14:paraId="4F82F05D" w14:textId="77777777" w:rsidR="00471599" w:rsidRPr="004551C1" w:rsidRDefault="00471599" w:rsidP="00471599">
      <w:pPr>
        <w:spacing w:line="240" w:lineRule="auto"/>
        <w:rPr>
          <w:rFonts w:eastAsia="Times New Roman" w:cs="Times New Roman"/>
          <w:sz w:val="24"/>
          <w:szCs w:val="24"/>
        </w:rPr>
      </w:pPr>
      <w:r w:rsidRPr="004551C1">
        <w:rPr>
          <w:rFonts w:eastAsia="Times New Roman" w:cs="Times New Roman"/>
          <w:sz w:val="24"/>
          <w:szCs w:val="24"/>
        </w:rPr>
        <w:t>Elektrinės g. 1, Vilnius</w:t>
      </w:r>
    </w:p>
    <w:p w14:paraId="6D4BF67A" w14:textId="77777777" w:rsidR="00471599" w:rsidRPr="004551C1" w:rsidRDefault="00471599" w:rsidP="00471599">
      <w:pPr>
        <w:spacing w:line="240" w:lineRule="auto"/>
        <w:rPr>
          <w:rFonts w:eastAsia="Times New Roman" w:cs="Times New Roman"/>
          <w:sz w:val="24"/>
          <w:szCs w:val="24"/>
        </w:rPr>
      </w:pPr>
    </w:p>
    <w:p w14:paraId="163B863B" w14:textId="77777777" w:rsidR="00471599" w:rsidRPr="004551C1" w:rsidRDefault="00471599" w:rsidP="00471599">
      <w:pPr>
        <w:suppressAutoHyphens/>
        <w:spacing w:line="240" w:lineRule="auto"/>
        <w:rPr>
          <w:rFonts w:eastAsia="Times New Roman" w:cs="Times New Roman"/>
          <w:sz w:val="24"/>
          <w:szCs w:val="24"/>
        </w:rPr>
      </w:pPr>
    </w:p>
    <w:p w14:paraId="04994C18" w14:textId="77777777" w:rsidR="00471599" w:rsidRPr="004551C1" w:rsidRDefault="00471599" w:rsidP="00471599">
      <w:pPr>
        <w:suppressAutoHyphens/>
        <w:spacing w:line="240" w:lineRule="auto"/>
        <w:jc w:val="center"/>
        <w:rPr>
          <w:rFonts w:eastAsia="Times New Roman" w:cs="Times New Roman"/>
          <w:b/>
          <w:sz w:val="24"/>
          <w:szCs w:val="24"/>
        </w:rPr>
      </w:pPr>
      <w:r w:rsidRPr="004551C1">
        <w:rPr>
          <w:rFonts w:eastAsia="Times New Roman" w:cs="Times New Roman"/>
          <w:b/>
          <w:sz w:val="24"/>
          <w:szCs w:val="24"/>
        </w:rPr>
        <w:t>PASIŪLYMO LAIDAVIMO DRAUDIMO RAŠTAS</w:t>
      </w:r>
    </w:p>
    <w:p w14:paraId="0808F336" w14:textId="77777777" w:rsidR="00471599" w:rsidRPr="004551C1" w:rsidRDefault="00471599" w:rsidP="00471599">
      <w:pPr>
        <w:spacing w:before="240"/>
        <w:jc w:val="center"/>
        <w:rPr>
          <w:rFonts w:eastAsia="Calibri" w:cs="Times New Roman"/>
          <w:sz w:val="24"/>
          <w:szCs w:val="24"/>
          <w:lang w:eastAsia="lt-LT"/>
        </w:rPr>
      </w:pPr>
      <w:r w:rsidRPr="004551C1">
        <w:rPr>
          <w:rFonts w:eastAsia="Calibri" w:cs="Times New Roman"/>
          <w:sz w:val="24"/>
          <w:szCs w:val="24"/>
          <w:lang w:eastAsia="lt-LT"/>
        </w:rPr>
        <w:t>202_ m. _____________ ____ d. Nr. ____________</w:t>
      </w:r>
    </w:p>
    <w:p w14:paraId="5A6724D3" w14:textId="77777777" w:rsidR="00471599" w:rsidRPr="004551C1" w:rsidRDefault="00471599" w:rsidP="00471599">
      <w:pPr>
        <w:jc w:val="center"/>
        <w:rPr>
          <w:rFonts w:eastAsia="Calibri" w:cs="Times New Roman"/>
          <w:sz w:val="24"/>
          <w:szCs w:val="24"/>
          <w:lang w:eastAsia="lt-LT"/>
        </w:rPr>
      </w:pPr>
      <w:r w:rsidRPr="004551C1">
        <w:rPr>
          <w:rFonts w:eastAsia="Calibri" w:cs="Times New Roman"/>
          <w:sz w:val="24"/>
          <w:szCs w:val="24"/>
          <w:lang w:eastAsia="lt-LT"/>
        </w:rPr>
        <w:t>_________________________</w:t>
      </w:r>
    </w:p>
    <w:p w14:paraId="41FC940F" w14:textId="77777777" w:rsidR="00471599" w:rsidRPr="004551C1" w:rsidRDefault="00471599" w:rsidP="00471599">
      <w:pPr>
        <w:suppressAutoHyphens/>
        <w:spacing w:line="240" w:lineRule="auto"/>
        <w:jc w:val="center"/>
        <w:rPr>
          <w:rFonts w:eastAsia="Times New Roman" w:cs="Times New Roman"/>
          <w:sz w:val="24"/>
          <w:szCs w:val="24"/>
        </w:rPr>
      </w:pPr>
      <w:r w:rsidRPr="004551C1">
        <w:rPr>
          <w:rFonts w:eastAsia="Times New Roman" w:cs="Times New Roman"/>
          <w:sz w:val="24"/>
          <w:szCs w:val="24"/>
          <w:highlight w:val="lightGray"/>
        </w:rPr>
        <w:t>/miesto pavadinimas/</w:t>
      </w:r>
    </w:p>
    <w:p w14:paraId="11C8E263" w14:textId="77777777" w:rsidR="00471599" w:rsidRPr="004551C1" w:rsidRDefault="00471599" w:rsidP="00471599">
      <w:pPr>
        <w:spacing w:line="240" w:lineRule="auto"/>
        <w:jc w:val="both"/>
        <w:rPr>
          <w:rFonts w:eastAsia="Times New Roman" w:cs="Times New Roman"/>
          <w:sz w:val="24"/>
          <w:szCs w:val="24"/>
        </w:rPr>
      </w:pPr>
    </w:p>
    <w:p w14:paraId="62A1A8C2"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Šis laidavimo draudimo raštas galioja kartu su draudimo liudijimu (polisu) Nr. </w:t>
      </w:r>
      <w:r w:rsidRPr="004551C1">
        <w:rPr>
          <w:rFonts w:eastAsia="Times New Roman" w:cs="Times New Roman"/>
          <w:sz w:val="24"/>
          <w:szCs w:val="24"/>
          <w:highlight w:val="lightGray"/>
        </w:rPr>
        <w:t>[įrašykite draudimo sutarties numerį]</w:t>
      </w:r>
      <w:r w:rsidRPr="004551C1">
        <w:rPr>
          <w:rFonts w:eastAsia="Times New Roman" w:cs="Times New Roman"/>
          <w:sz w:val="24"/>
          <w:szCs w:val="24"/>
        </w:rPr>
        <w:t>.</w:t>
      </w:r>
    </w:p>
    <w:p w14:paraId="6ED40E8A"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Šiuo laidavimo draudimo raštu klientas </w:t>
      </w:r>
      <w:r w:rsidRPr="004551C1">
        <w:rPr>
          <w:rFonts w:eastAsia="Times New Roman" w:cs="Times New Roman"/>
          <w:sz w:val="24"/>
          <w:szCs w:val="24"/>
          <w:shd w:val="clear" w:color="auto" w:fill="D9D9D9"/>
        </w:rPr>
        <w:t>[įrašykite viešojo pirkimo dalyvio pavadinimą; jei tai jungtinė veikla, išvardinkite pilnus ūkio subjektų grupės narių pavadinimus arba pažymėkite, kad dalyvis pateikia pasiūlymą jungtinės veiklos, kuri teikia pasiūlymą, vardu, nurodydami jungtinės veiklos sutarties datą]</w:t>
      </w:r>
      <w:r w:rsidRPr="004551C1">
        <w:rPr>
          <w:rFonts w:eastAsia="Times New Roman" w:cs="Times New Roman"/>
          <w:sz w:val="24"/>
          <w:szCs w:val="24"/>
        </w:rPr>
        <w:t xml:space="preserve"> (toliau – Tiekėjas) ir laiduotojas </w:t>
      </w:r>
      <w:r w:rsidRPr="004551C1">
        <w:rPr>
          <w:rFonts w:eastAsia="Times New Roman" w:cs="Times New Roman"/>
          <w:sz w:val="24"/>
          <w:szCs w:val="24"/>
          <w:shd w:val="clear" w:color="auto" w:fill="D9D9D9"/>
        </w:rPr>
        <w:t>[įrašykite laiduotojo pavadinimą, juridinį statusą ir adresą]</w:t>
      </w:r>
      <w:r w:rsidRPr="004551C1">
        <w:rPr>
          <w:rFonts w:eastAsia="Times New Roman" w:cs="Times New Roman"/>
          <w:sz w:val="24"/>
          <w:szCs w:val="24"/>
        </w:rPr>
        <w:t>, (toliau – Draudimo bendrovė), neatšaukiamai įsipareigoja UAB „VILNIAUS APŠVIETIMAS“, Elektrinės g. 1, Vilnius (toliau – Perkantysis subjektas) [įrašykite laidavimo sumą skaičiais] (</w:t>
      </w:r>
      <w:r w:rsidRPr="004551C1">
        <w:rPr>
          <w:rFonts w:eastAsia="Times New Roman" w:cs="Times New Roman"/>
          <w:sz w:val="24"/>
          <w:szCs w:val="24"/>
          <w:shd w:val="clear" w:color="auto" w:fill="D9D9D9"/>
        </w:rPr>
        <w:t>[įrašykite laidavimo sumą žodžiais ir valiutos pavadinimą])</w:t>
      </w:r>
      <w:r w:rsidRPr="004551C1">
        <w:rPr>
          <w:rFonts w:eastAsia="Times New Roman" w:cs="Times New Roman"/>
          <w:sz w:val="24"/>
          <w:szCs w:val="24"/>
        </w:rPr>
        <w:t xml:space="preserve"> suma ir ją tinkamai išmokėti pagal šį laidavimo draudimo raštą. Šis įsipareigojimas yra privalomas Draudimo bendrovei ir jos teisių perėmėjams ir patvirtintas Draudimo bendrovės įgalioto asmens parašu ir antspaudu </w:t>
      </w:r>
      <w:r w:rsidRPr="004551C1">
        <w:rPr>
          <w:rFonts w:eastAsia="Times New Roman" w:cs="Times New Roman"/>
          <w:sz w:val="24"/>
          <w:szCs w:val="24"/>
          <w:shd w:val="clear" w:color="auto" w:fill="D9D9D9"/>
        </w:rPr>
        <w:t>[įrašykite laidavimo draudimo rašto išdavimo datą]</w:t>
      </w:r>
      <w:r w:rsidRPr="004551C1">
        <w:rPr>
          <w:rFonts w:eastAsia="Times New Roman" w:cs="Times New Roman"/>
          <w:sz w:val="24"/>
          <w:szCs w:val="24"/>
          <w:shd w:val="clear" w:color="auto" w:fill="F2F2F2"/>
        </w:rPr>
        <w:t>.</w:t>
      </w:r>
    </w:p>
    <w:p w14:paraId="583EABD5"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KADANGI Tiekėjas pateikė raštišką pasiūlymą </w:t>
      </w:r>
      <w:r w:rsidRPr="004551C1">
        <w:rPr>
          <w:rFonts w:eastAsia="Times New Roman" w:cs="Times New Roman"/>
          <w:sz w:val="24"/>
          <w:szCs w:val="24"/>
          <w:shd w:val="clear" w:color="auto" w:fill="D9D9D9"/>
        </w:rPr>
        <w:t>[tiekti prekes / teikti paslaugas / atlikti darbus – pasirinkite tinkamą variantą]</w:t>
      </w:r>
      <w:r w:rsidRPr="004551C1">
        <w:rPr>
          <w:rFonts w:eastAsia="Times New Roman" w:cs="Times New Roman"/>
          <w:sz w:val="24"/>
          <w:szCs w:val="24"/>
        </w:rPr>
        <w:t xml:space="preserve"> (toliau – pasiūlymas) Perkančiajam subjektui, dalyvaudamas viešajame pirkime </w:t>
      </w:r>
      <w:r w:rsidRPr="004551C1">
        <w:rPr>
          <w:rFonts w:eastAsia="Times New Roman" w:cs="Times New Roman"/>
          <w:sz w:val="24"/>
          <w:szCs w:val="24"/>
          <w:shd w:val="clear" w:color="auto" w:fill="D9D9D9"/>
        </w:rPr>
        <w:t>[įrašykite pirkimo pavadinimą ir pirkimo numerį]</w:t>
      </w:r>
      <w:r w:rsidRPr="004551C1">
        <w:rPr>
          <w:rFonts w:eastAsia="Times New Roman" w:cs="Times New Roman"/>
          <w:sz w:val="24"/>
          <w:szCs w:val="24"/>
        </w:rPr>
        <w:t>,</w:t>
      </w:r>
    </w:p>
    <w:p w14:paraId="7752F333"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TODĖL ŠIO LAIDAVIMO DRAUDIMO SĄLYGOS YRA TOKIOS:</w:t>
      </w:r>
    </w:p>
    <w:p w14:paraId="4448F027"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1. Tiekėjas iki Perkančiojo subjekto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3D31CF20" w14:textId="77777777" w:rsidR="00471599" w:rsidRPr="004551C1" w:rsidRDefault="00471599" w:rsidP="00471599">
      <w:pPr>
        <w:tabs>
          <w:tab w:val="left" w:pos="851"/>
        </w:tabs>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2. Tiekėjas atsisako savo pasiūlymo arba jo dalies (pasiūlyme nurodyto pirkimo objekto, jo kiekio (apimties), siūlomų kainų, tiekimo ar mokėjimo terminų, kitų pasiūlyme nurodytų sąlygų), nors pasiūlymo galiojimo terminas dar nebus pasibaigęs;</w:t>
      </w:r>
    </w:p>
    <w:p w14:paraId="3AE3D8FD" w14:textId="77777777" w:rsidR="00471599" w:rsidRPr="004551C1" w:rsidRDefault="00471599" w:rsidP="00471599">
      <w:pPr>
        <w:tabs>
          <w:tab w:val="left" w:pos="851"/>
        </w:tabs>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3. laimėjęs viešąjį pirkimą Tiekėjas atsisako pasirašyti pirkimo sutartį pagal pirkimo dokumentuose pateiktą pirkimo sutarties projektą. Jei iki Perkančiojo subjekto nurodyto laiko jis nepasirašo pirkimo sutarties, laikoma, kad Tiekėjas atsisakė pasirašyti pirkimo sutartį;</w:t>
      </w:r>
    </w:p>
    <w:p w14:paraId="52083DFF" w14:textId="77777777" w:rsidR="00471599" w:rsidRPr="004551C1" w:rsidRDefault="00471599" w:rsidP="00471599">
      <w:pPr>
        <w:tabs>
          <w:tab w:val="left" w:pos="851"/>
        </w:tabs>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4. Tiekėjas, kurio pasiūlymas laimėjo viešąjį pirkimą, per 5 darbo dienas nuo pirkimo sutarties pasirašymo dienos nepateikia pirkimo sutarties sąlygų įvykdymo užtikrinimo.</w:t>
      </w:r>
    </w:p>
    <w:p w14:paraId="213F428B" w14:textId="77777777" w:rsidR="00471599" w:rsidRPr="004551C1" w:rsidRDefault="00471599" w:rsidP="00471599">
      <w:pPr>
        <w:suppressAutoHyphens/>
        <w:spacing w:line="240" w:lineRule="auto"/>
        <w:jc w:val="both"/>
        <w:rPr>
          <w:rFonts w:eastAsia="Times New Roman" w:cs="Times New Roman"/>
          <w:sz w:val="24"/>
          <w:szCs w:val="24"/>
        </w:rPr>
      </w:pPr>
    </w:p>
    <w:p w14:paraId="12E89F59"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Draudimo bendrovė besąlygiškai įsipareigoja per 5 (penkias) darbo dienas sumokėti Perkančiajam subjektui aukščiau nurodytą sumą, gavus Perkančiojo subjekto pirmą raštišką reikalavimą. </w:t>
      </w:r>
    </w:p>
    <w:p w14:paraId="0135CC70"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Perkantysis subjektas neprivalo pagrįsti, kurių sąlygų Tiekėjas neįvykdė, bet turi nurodyti, kurią iš aukščiau minėtų sąlygų pažeidė.</w:t>
      </w:r>
    </w:p>
    <w:p w14:paraId="07F09385"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Draudimo bendrovė įsipareigoja tik Perkančiajam subjektui, todėl šis laidavimo draudimo raštas yra neperleistinas ir neįkeistinas.</w:t>
      </w:r>
    </w:p>
    <w:p w14:paraId="33581CF3"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Tiekėjui neįvykdžius savo įsipareigojimų numatytų šiame laidavimo draudimo rašte, Perkantysis subjektas neprivalo pirmiausia nukreipti išieškojimą į Tiekėjo turtą.</w:t>
      </w:r>
    </w:p>
    <w:p w14:paraId="565B6E21"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lastRenderedPageBreak/>
        <w:t xml:space="preserve">Draudimo bendrovės įsipareigojimai įsigalioja nuo viešojo pirkimo susipažinimo su pasiūlymais dienos t. y. </w:t>
      </w:r>
      <w:r w:rsidRPr="004551C1">
        <w:rPr>
          <w:rFonts w:eastAsia="Times New Roman" w:cs="Times New Roman"/>
          <w:bCs/>
          <w:sz w:val="24"/>
          <w:szCs w:val="24"/>
          <w:shd w:val="clear" w:color="auto" w:fill="D9D9D9"/>
        </w:rPr>
        <w:t>[įrašykite laidavimo galiojimo pradžios datą]</w:t>
      </w:r>
      <w:r w:rsidRPr="004551C1">
        <w:rPr>
          <w:rFonts w:eastAsia="Times New Roman" w:cs="Times New Roman"/>
          <w:sz w:val="24"/>
          <w:szCs w:val="24"/>
        </w:rPr>
        <w:t xml:space="preserve"> ir galioja įskaitytinai iki Pasiūlymo galiojimo termino pabaigos, t. y. </w:t>
      </w:r>
      <w:r w:rsidRPr="004551C1">
        <w:rPr>
          <w:rFonts w:eastAsia="Times New Roman" w:cs="Times New Roman"/>
          <w:bCs/>
          <w:sz w:val="24"/>
          <w:szCs w:val="24"/>
          <w:shd w:val="clear" w:color="auto" w:fill="D9D9D9"/>
        </w:rPr>
        <w:t>[įrašykite laidavimo galiojimo pabaigos datą]</w:t>
      </w:r>
      <w:r w:rsidRPr="004551C1">
        <w:rPr>
          <w:rFonts w:eastAsia="Times New Roman" w:cs="Times New Roman"/>
          <w:sz w:val="24"/>
          <w:szCs w:val="24"/>
        </w:rPr>
        <w:t>.  Perkančiajam subjektui nepareiškus reikalavimo per 3 mėnesius po šio laidavimo draudimo rašto pabaigos, jis nustoja galioti.</w:t>
      </w:r>
    </w:p>
    <w:p w14:paraId="0C9CD400"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Perkančiajam subjektui 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Perkančiojo subjekto sutikimą. </w:t>
      </w:r>
    </w:p>
    <w:p w14:paraId="777DC449"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 Išduotam laidavimo draudimo raštui taikytina Lietuvos Respublikos teisė. Šalių ginčai sprendžiami Lietuvos Respublikos įstatymų nustatyta tvarka.</w:t>
      </w:r>
    </w:p>
    <w:p w14:paraId="2EE01EE1"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Šis laidavimo draudimo raštas išduotas Draudimo bendrovės 202_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670D690A" w14:textId="77777777" w:rsidR="00471599" w:rsidRPr="004551C1" w:rsidRDefault="00471599" w:rsidP="00471599">
      <w:pPr>
        <w:spacing w:line="240" w:lineRule="auto"/>
        <w:ind w:firstLine="567"/>
        <w:jc w:val="both"/>
        <w:rPr>
          <w:rFonts w:eastAsia="Times New Roman" w:cs="Times New Roman"/>
          <w:sz w:val="24"/>
          <w:szCs w:val="24"/>
        </w:rPr>
      </w:pPr>
    </w:p>
    <w:p w14:paraId="08839388" w14:textId="77777777" w:rsidR="00471599" w:rsidRPr="004551C1" w:rsidRDefault="00471599" w:rsidP="00471599">
      <w:pPr>
        <w:spacing w:line="240" w:lineRule="auto"/>
        <w:ind w:firstLine="567"/>
        <w:jc w:val="both"/>
        <w:rPr>
          <w:rFonts w:eastAsia="Times New Roman" w:cs="Times New Roman"/>
          <w:sz w:val="24"/>
          <w:szCs w:val="24"/>
        </w:rPr>
      </w:pPr>
    </w:p>
    <w:p w14:paraId="3ABF754A"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Draudimo bendrovė:  </w:t>
      </w:r>
      <w:r w:rsidRPr="004551C1">
        <w:rPr>
          <w:rFonts w:eastAsia="Times New Roman" w:cs="Times New Roman"/>
          <w:sz w:val="24"/>
          <w:szCs w:val="24"/>
          <w:shd w:val="clear" w:color="auto" w:fill="D9D9D9"/>
        </w:rPr>
        <w:t>/Draudimo bendrovės pavadinimas/</w:t>
      </w:r>
    </w:p>
    <w:p w14:paraId="5E036A27" w14:textId="77777777" w:rsidR="00471599" w:rsidRPr="004551C1" w:rsidRDefault="00471599" w:rsidP="00471599">
      <w:pPr>
        <w:tabs>
          <w:tab w:val="right" w:leader="underscore" w:pos="9639"/>
        </w:tabs>
        <w:suppressAutoHyphens/>
        <w:spacing w:line="240" w:lineRule="auto"/>
        <w:ind w:firstLine="567"/>
        <w:jc w:val="both"/>
        <w:rPr>
          <w:rFonts w:eastAsia="Times New Roman" w:cs="Times New Roman"/>
          <w:sz w:val="24"/>
          <w:szCs w:val="24"/>
        </w:rPr>
      </w:pPr>
    </w:p>
    <w:p w14:paraId="440C44F1"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Įgaliotas asmuo:</w:t>
      </w:r>
      <w:r w:rsidRPr="004551C1">
        <w:rPr>
          <w:rFonts w:eastAsia="Times New Roman" w:cs="Times New Roman"/>
          <w:sz w:val="24"/>
          <w:szCs w:val="24"/>
        </w:rPr>
        <w:tab/>
      </w:r>
      <w:r w:rsidRPr="004551C1">
        <w:rPr>
          <w:rFonts w:eastAsia="Times New Roman" w:cs="Times New Roman"/>
          <w:sz w:val="24"/>
          <w:szCs w:val="24"/>
          <w:shd w:val="clear" w:color="auto" w:fill="D9D9D9"/>
        </w:rPr>
        <w:t>/parašas/</w:t>
      </w:r>
      <w:r w:rsidRPr="004551C1">
        <w:rPr>
          <w:rFonts w:eastAsia="Times New Roman" w:cs="Times New Roman"/>
          <w:sz w:val="24"/>
          <w:szCs w:val="24"/>
        </w:rPr>
        <w:tab/>
      </w:r>
      <w:r w:rsidRPr="004551C1">
        <w:rPr>
          <w:rFonts w:eastAsia="Times New Roman" w:cs="Times New Roman"/>
          <w:sz w:val="24"/>
          <w:szCs w:val="24"/>
          <w:shd w:val="clear" w:color="auto" w:fill="D9D9D9"/>
        </w:rPr>
        <w:t>/vardas ir pavardė/</w:t>
      </w:r>
    </w:p>
    <w:p w14:paraId="25BDA52C" w14:textId="77777777" w:rsidR="00471599" w:rsidRPr="004551C1" w:rsidRDefault="00471599" w:rsidP="00471599">
      <w:pPr>
        <w:spacing w:line="240" w:lineRule="auto"/>
        <w:ind w:firstLine="567"/>
        <w:jc w:val="both"/>
        <w:rPr>
          <w:rFonts w:eastAsia="Times New Roman" w:cs="Times New Roman"/>
          <w:sz w:val="24"/>
          <w:szCs w:val="24"/>
        </w:rPr>
      </w:pPr>
    </w:p>
    <w:p w14:paraId="777657BB"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A.V.</w:t>
      </w:r>
    </w:p>
    <w:p w14:paraId="12109D78"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2275B3E0"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18826375"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5D2E3321"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506C5899"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678FB6BA" w14:textId="77777777" w:rsidR="00471599" w:rsidRDefault="00471599" w:rsidP="00471599"/>
    <w:p w14:paraId="0F61F2E9" w14:textId="77777777" w:rsidR="00471599" w:rsidRDefault="00471599" w:rsidP="00471599"/>
    <w:p w14:paraId="3B16242D" w14:textId="77777777" w:rsidR="00471599" w:rsidRDefault="00471599" w:rsidP="00A252FB"/>
    <w:sectPr w:rsidR="00471599" w:rsidSect="00D57337">
      <w:pgSz w:w="11906" w:h="16838"/>
      <w:pgMar w:top="1440" w:right="566" w:bottom="1440" w:left="1276"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337"/>
    <w:rsid w:val="001010E2"/>
    <w:rsid w:val="00125616"/>
    <w:rsid w:val="001A437C"/>
    <w:rsid w:val="00206C7C"/>
    <w:rsid w:val="00252443"/>
    <w:rsid w:val="003437EC"/>
    <w:rsid w:val="003A60B0"/>
    <w:rsid w:val="00471599"/>
    <w:rsid w:val="005C658A"/>
    <w:rsid w:val="0064249D"/>
    <w:rsid w:val="007E4F0E"/>
    <w:rsid w:val="008562D9"/>
    <w:rsid w:val="0085747C"/>
    <w:rsid w:val="009554AE"/>
    <w:rsid w:val="009C7500"/>
    <w:rsid w:val="00A252FB"/>
    <w:rsid w:val="00AB2810"/>
    <w:rsid w:val="00B12DE0"/>
    <w:rsid w:val="00D57337"/>
    <w:rsid w:val="00EC674B"/>
    <w:rsid w:val="00EE0A74"/>
    <w:rsid w:val="00F52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D45C"/>
  <w15:chartTrackingRefBased/>
  <w15:docId w15:val="{EF6445D2-9D72-4C0F-B0CA-18D59180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57337"/>
    <w:pPr>
      <w:spacing w:after="0" w:line="276" w:lineRule="auto"/>
    </w:pPr>
    <w:rPr>
      <w:rFonts w:ascii="Times New Roman" w:eastAsiaTheme="minorEastAsia" w:hAnsi="Times New Roman"/>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1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964A07-BADA-4B76-922C-C0D69B0C3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290E2-0E77-46B6-82DD-27C21622B8CA}">
  <ds:schemaRefs>
    <ds:schemaRef ds:uri="http://purl.org/dc/dcmitype/"/>
    <ds:schemaRef ds:uri="http://schemas.microsoft.com/office/2006/metadata/properties"/>
    <ds:schemaRef ds:uri="http://www.w3.org/XML/1998/namespace"/>
    <ds:schemaRef ds:uri="http://schemas.microsoft.com/office/infopath/2007/PartnerControls"/>
    <ds:schemaRef ds:uri="4f920189-3a7e-418c-a889-79e390702b00"/>
    <ds:schemaRef ds:uri="http://schemas.microsoft.com/office/2006/documentManagement/types"/>
    <ds:schemaRef ds:uri="http://purl.org/dc/elements/1.1/"/>
    <ds:schemaRef ds:uri="http://schemas.openxmlformats.org/package/2006/metadata/core-properties"/>
    <ds:schemaRef ds:uri="8b492cc9-432a-403e-a2ec-bf361c12b05e"/>
    <ds:schemaRef ds:uri="http://purl.org/dc/terms/"/>
    <ds:schemaRef ds:uri="b68ede07-d239-45d7-b401-48bf9b3920aa"/>
    <ds:schemaRef ds:uri="686ce7da-9268-427c-a567-41266b9ad8a3"/>
  </ds:schemaRefs>
</ds:datastoreItem>
</file>

<file path=customXml/itemProps3.xml><?xml version="1.0" encoding="utf-8"?>
<ds:datastoreItem xmlns:ds="http://schemas.openxmlformats.org/officeDocument/2006/customXml" ds:itemID="{7249E12F-65C1-4243-9569-57A84C8258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5359</Words>
  <Characters>3056</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19</cp:revision>
  <dcterms:created xsi:type="dcterms:W3CDTF">2019-03-12T14:56:00Z</dcterms:created>
  <dcterms:modified xsi:type="dcterms:W3CDTF">2025-03-20T16:02:00Z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0x010100C4D2EE79A0F77C4A8D2417C2210AE1BA</vt:lpwstr>
  </property>
  <property fmtid="{D5CDD505-2E9C-101B-9397-08002B2CF9AE}" pid="3" name="MediaServiceImageTags">
    <vt:lpwstr/>
  </property>
  <property fmtid="{D5CDD505-2E9C-101B-9397-08002B2CF9AE}" pid="4" name="Order">
    <vt:r8>7491500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